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7FB26D" w14:textId="70EE60A8" w:rsidR="00733A11" w:rsidRPr="00DB64CE" w:rsidRDefault="00733A11" w:rsidP="00DC5013">
      <w:pPr>
        <w:jc w:val="center"/>
        <w:rPr>
          <w:rFonts w:asciiTheme="minorHAnsi" w:hAnsiTheme="minorHAnsi" w:cstheme="minorHAnsi"/>
          <w:b/>
          <w:bCs/>
        </w:rPr>
      </w:pPr>
      <w:r w:rsidRPr="00937F04">
        <w:rPr>
          <w:rFonts w:ascii="Calibri" w:hAnsi="Calibri" w:cs="Calibri"/>
          <w:b/>
          <w:bCs/>
        </w:rPr>
        <w:t xml:space="preserve">PREGÃO </w:t>
      </w:r>
      <w:r w:rsidR="00532E55" w:rsidRPr="00532E55">
        <w:rPr>
          <w:rFonts w:ascii="Calibri" w:hAnsi="Calibri" w:cs="Calibri"/>
          <w:b/>
          <w:bCs/>
        </w:rPr>
        <w:t xml:space="preserve">ELETRÔNICO </w:t>
      </w:r>
      <w:r w:rsidRPr="00532E55">
        <w:rPr>
          <w:rFonts w:asciiTheme="minorHAnsi" w:hAnsiTheme="minorHAnsi" w:cstheme="minorHAnsi"/>
          <w:b/>
          <w:bCs/>
        </w:rPr>
        <w:t xml:space="preserve">EDITAL 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532E55" w:rsidRPr="00532E55">
            <w:rPr>
              <w:rFonts w:asciiTheme="minorHAnsi" w:hAnsiTheme="minorHAnsi" w:cstheme="minorHAnsi"/>
              <w:b/>
            </w:rPr>
            <w:t>1457</w:t>
          </w:r>
        </w:sdtContent>
      </w:sdt>
      <w:r w:rsidR="00DB64CE" w:rsidRPr="00532E55">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19" w:value="2019"/>
            <w:listItem w:displayText="2020" w:value="2020"/>
            <w:listItem w:displayText="2021" w:value="2021"/>
          </w:dropDownList>
        </w:sdtPr>
        <w:sdtEndPr/>
        <w:sdtContent>
          <w:r w:rsidR="00532E55" w:rsidRPr="00532E55">
            <w:rPr>
              <w:rFonts w:asciiTheme="minorHAnsi" w:hAnsiTheme="minorHAnsi" w:cstheme="minorHAnsi"/>
              <w:b/>
            </w:rPr>
            <w:t>2021</w:t>
          </w:r>
        </w:sdtContent>
      </w:sdt>
      <w:r w:rsidR="00DB64CE" w:rsidRPr="00532E55">
        <w:rPr>
          <w:rFonts w:asciiTheme="minorHAnsi" w:hAnsiTheme="minorHAnsi" w:cstheme="minorHAnsi"/>
          <w:b/>
        </w:rPr>
        <w:t>.</w:t>
      </w:r>
    </w:p>
    <w:p w14:paraId="47ECB3F9" w14:textId="77777777" w:rsidR="00972B5B" w:rsidRPr="00937F04" w:rsidRDefault="00972B5B">
      <w:pPr>
        <w:jc w:val="center"/>
        <w:rPr>
          <w:rFonts w:ascii="Calibri" w:hAnsi="Calibri" w:cs="Calibri"/>
          <w:b/>
          <w:bCs/>
        </w:rPr>
      </w:pPr>
    </w:p>
    <w:p w14:paraId="5EC13005" w14:textId="5C6D66DC" w:rsidR="00733A11" w:rsidRPr="00937F04" w:rsidRDefault="00733A11">
      <w:pPr>
        <w:tabs>
          <w:tab w:val="left" w:pos="2552"/>
        </w:tabs>
        <w:jc w:val="both"/>
        <w:rPr>
          <w:rFonts w:ascii="Calibri" w:hAnsi="Calibri" w:cs="Calibri"/>
        </w:rPr>
      </w:pPr>
      <w:r w:rsidRPr="00937F04">
        <w:rPr>
          <w:rFonts w:ascii="Calibri" w:hAnsi="Calibri" w:cs="Calibri"/>
        </w:rPr>
        <w:t xml:space="preserve">A </w:t>
      </w:r>
      <w:r w:rsidR="00936C00" w:rsidRPr="00751C01">
        <w:rPr>
          <w:rFonts w:ascii="Calibri" w:hAnsi="Calibri" w:cs="Calibri"/>
          <w:b/>
        </w:rPr>
        <w:t>FUNDAÇÃO UNIVERSIDADE DO ESTADO</w:t>
      </w:r>
      <w:r w:rsidR="003C57D8">
        <w:rPr>
          <w:rFonts w:ascii="Calibri" w:hAnsi="Calibri" w:cs="Calibri"/>
          <w:b/>
        </w:rPr>
        <w:t xml:space="preserve"> </w:t>
      </w:r>
      <w:r w:rsidR="00936C00" w:rsidRPr="00751C01">
        <w:rPr>
          <w:rFonts w:ascii="Calibri" w:hAnsi="Calibri" w:cs="Calibri"/>
          <w:b/>
        </w:rPr>
        <w:t>DE SANTA CATARINA</w:t>
      </w:r>
      <w:r w:rsidR="00936C00" w:rsidRPr="00532E55">
        <w:rPr>
          <w:rFonts w:ascii="Calibri" w:hAnsi="Calibri" w:cs="Calibri"/>
        </w:rPr>
        <w:t xml:space="preserve">, </w:t>
      </w:r>
      <w:r w:rsidR="00AB23E9" w:rsidRPr="00532E55">
        <w:rPr>
          <w:rFonts w:ascii="Calibri" w:hAnsi="Calibri" w:cs="Calibri"/>
        </w:rPr>
        <w:t xml:space="preserve">com sede na Av. Madre </w:t>
      </w:r>
      <w:proofErr w:type="spellStart"/>
      <w:r w:rsidR="00AB23E9" w:rsidRPr="00532E55">
        <w:rPr>
          <w:rFonts w:ascii="Calibri" w:hAnsi="Calibri" w:cs="Calibri"/>
        </w:rPr>
        <w:t>Benvenuta</w:t>
      </w:r>
      <w:proofErr w:type="spellEnd"/>
      <w:r w:rsidR="00AB23E9" w:rsidRPr="00532E55">
        <w:rPr>
          <w:rFonts w:ascii="Calibri" w:hAnsi="Calibri" w:cs="Calibri"/>
        </w:rPr>
        <w:t xml:space="preserve">, nº 2007, </w:t>
      </w:r>
      <w:proofErr w:type="spellStart"/>
      <w:r w:rsidR="00AB23E9" w:rsidRPr="00532E55">
        <w:rPr>
          <w:rFonts w:ascii="Calibri" w:hAnsi="Calibri" w:cs="Calibri"/>
        </w:rPr>
        <w:t>Itacorubi</w:t>
      </w:r>
      <w:proofErr w:type="spellEnd"/>
      <w:r w:rsidR="00AB23E9" w:rsidRPr="00532E55">
        <w:rPr>
          <w:rFonts w:ascii="Calibri" w:hAnsi="Calibri" w:cs="Calibri"/>
        </w:rPr>
        <w:t>, Florianópolis/SC, inscrita</w:t>
      </w:r>
      <w:r w:rsidR="00AB23E9" w:rsidRPr="00532E55">
        <w:t xml:space="preserve"> </w:t>
      </w:r>
      <w:r w:rsidR="00AB23E9" w:rsidRPr="00532E55">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532E55" w:rsidRPr="00532E55">
            <w:rPr>
              <w:rFonts w:asciiTheme="minorHAnsi" w:hAnsiTheme="minorHAnsi" w:cstheme="minorHAnsi"/>
            </w:rPr>
            <w:t>da Coordenadoria de Compras e Licitações da Reitoria</w:t>
          </w:r>
        </w:sdtContent>
      </w:sdt>
      <w:r w:rsidR="00AB23E9" w:rsidRPr="00532E55">
        <w:rPr>
          <w:rFonts w:ascii="Calibri" w:hAnsi="Calibri" w:cs="Calibri"/>
        </w:rPr>
        <w:t xml:space="preserve">, </w:t>
      </w:r>
      <w:r w:rsidRPr="00532E55">
        <w:rPr>
          <w:rFonts w:ascii="Calibri" w:hAnsi="Calibri" w:cs="Calibri"/>
        </w:rPr>
        <w:t xml:space="preserve">torna público que fará realizar licitação na modalidade </w:t>
      </w:r>
      <w:r w:rsidR="00AB23E9" w:rsidRPr="00532E55">
        <w:rPr>
          <w:rFonts w:ascii="Calibri" w:hAnsi="Calibri" w:cs="Calibri"/>
        </w:rPr>
        <w:t>P</w:t>
      </w:r>
      <w:r w:rsidRPr="00532E55">
        <w:rPr>
          <w:rFonts w:ascii="Calibri" w:hAnsi="Calibri" w:cs="Calibri"/>
        </w:rPr>
        <w:t xml:space="preserve">regão </w:t>
      </w:r>
      <w:r w:rsidR="00AB23E9" w:rsidRPr="00532E55">
        <w:rPr>
          <w:rFonts w:ascii="Calibri" w:hAnsi="Calibri" w:cs="Calibri"/>
        </w:rPr>
        <w:t>E</w:t>
      </w:r>
      <w:r w:rsidRPr="00532E55">
        <w:rPr>
          <w:rFonts w:ascii="Calibri" w:hAnsi="Calibri" w:cs="Calibri"/>
        </w:rPr>
        <w:t xml:space="preserve">letrônico, </w:t>
      </w:r>
      <w:r w:rsidR="007D78C9" w:rsidRPr="00532E55">
        <w:rPr>
          <w:rFonts w:ascii="Calibri" w:hAnsi="Calibri" w:cs="Calibri"/>
        </w:rPr>
        <w:t xml:space="preserve">com critério de julgamento de </w:t>
      </w:r>
      <w:r w:rsidR="007D78C9" w:rsidRPr="00532E55">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532E55" w:rsidRPr="00532E55">
            <w:rPr>
              <w:rFonts w:asciiTheme="minorHAnsi" w:hAnsiTheme="minorHAnsi" w:cstheme="minorHAnsi"/>
            </w:rPr>
            <w:t>por lote</w:t>
          </w:r>
        </w:sdtContent>
      </w:sdt>
      <w:r w:rsidR="007D78C9" w:rsidRPr="00532E55">
        <w:rPr>
          <w:rFonts w:asciiTheme="minorHAnsi" w:hAnsiTheme="minorHAnsi" w:cstheme="minorHAnsi"/>
        </w:rPr>
        <w:t xml:space="preserve">, </w:t>
      </w:r>
      <w:r w:rsidRPr="00532E55">
        <w:rPr>
          <w:rFonts w:asciiTheme="minorHAnsi" w:hAnsiTheme="minorHAnsi" w:cstheme="minorHAnsi"/>
        </w:rPr>
        <w:t>para</w:t>
      </w:r>
      <w:r w:rsidRPr="00532E55">
        <w:rPr>
          <w:rFonts w:ascii="Calibri" w:hAnsi="Calibri" w:cs="Calibri"/>
        </w:rPr>
        <w:t xml:space="preserve"> selecionar proposta objetivando o </w:t>
      </w:r>
      <w:r w:rsidRPr="00532E55">
        <w:rPr>
          <w:rFonts w:ascii="Calibri" w:hAnsi="Calibri" w:cs="Calibri"/>
          <w:b/>
          <w:bCs/>
        </w:rPr>
        <w:t>REGISTRO DE PREÇOS</w:t>
      </w:r>
      <w:r w:rsidRPr="00532E55">
        <w:rPr>
          <w:rFonts w:ascii="Calibri" w:hAnsi="Calibri" w:cs="Calibri"/>
        </w:rPr>
        <w:t>, nos termos da Lei Federal nº 10.520, de 17 de</w:t>
      </w:r>
      <w:r w:rsidRPr="00937F04">
        <w:rPr>
          <w:rFonts w:ascii="Calibri" w:hAnsi="Calibri" w:cs="Calibri"/>
        </w:rPr>
        <w:t xml:space="preserve"> julho de 2002, Lei Estadual nº 12.337, de 05 de julho de 2002, com aplicação subsidiária da Lei Federal  nº 8.666, de 21 de junho de 1993, Lei Complementar nº 123, de 14 de dezembro de 2006, Decreto Estadual nº 2.617, de 16 de setembro de 2009, alterações posteriores, e 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74E09998" w:rsidR="00733A11" w:rsidRPr="00937F04" w:rsidRDefault="00733A11">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r w:rsidR="00532E55" w:rsidRPr="00532E55">
        <w:rPr>
          <w:rFonts w:ascii="Calibri" w:hAnsi="Calibri" w:cs="Calibri"/>
          <w:b/>
        </w:rPr>
        <w:t>AQUISIÇÃO DE FERRAMENTAS, MATERIAIS DE CONSTRUÇÃO E EQUIPAMENTOS DE PROTEÇÃO INDIVIDUAL E COLETIVA PARA A UDESC</w:t>
      </w:r>
      <w:r w:rsidR="0024214F">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18093EA4" w14:textId="77777777" w:rsidR="001C2FC0" w:rsidRPr="00937F04" w:rsidRDefault="001C2FC0">
      <w:pPr>
        <w:jc w:val="both"/>
        <w:rPr>
          <w:rFonts w:ascii="Calibri" w:hAnsi="Calibri" w:cs="Calibri"/>
        </w:rPr>
      </w:pPr>
    </w:p>
    <w:p w14:paraId="35B4D479" w14:textId="5BA7FB34" w:rsidR="001E3636" w:rsidRPr="00532E55" w:rsidRDefault="00B44B3A" w:rsidP="001E3636">
      <w:pPr>
        <w:jc w:val="center"/>
        <w:rPr>
          <w:rFonts w:ascii="Calibri" w:hAnsi="Calibri"/>
          <w:b/>
        </w:rPr>
      </w:pPr>
      <w:r w:rsidRPr="00532E55">
        <w:rPr>
          <w:rFonts w:ascii="Calibri" w:hAnsi="Calibri"/>
          <w:b/>
        </w:rPr>
        <w:t xml:space="preserve"> </w:t>
      </w:r>
      <w:r w:rsidR="00AA13C7" w:rsidRPr="00532E55">
        <w:rPr>
          <w:rFonts w:ascii="Calibri" w:hAnsi="Calibri"/>
          <w:b/>
          <w:highlight w:val="yellow"/>
        </w:rPr>
        <w:t xml:space="preserve">PROCESSO EXCLUSIVO PARA MICROEMPRESAS E EMPRESAS DE PEQUENO </w:t>
      </w:r>
      <w:r w:rsidR="00DB5D35" w:rsidRPr="00532E55">
        <w:rPr>
          <w:rFonts w:ascii="Calibri" w:hAnsi="Calibri"/>
          <w:b/>
          <w:highlight w:val="yellow"/>
        </w:rPr>
        <w:t>PORTE</w:t>
      </w:r>
      <w:r w:rsidR="00532E55" w:rsidRPr="00532E55">
        <w:rPr>
          <w:rFonts w:ascii="Calibri" w:hAnsi="Calibri"/>
          <w:b/>
          <w:highlight w:val="yellow"/>
        </w:rPr>
        <w:t>, EXCETOS LOTES 03, 04 E 10.</w:t>
      </w:r>
    </w:p>
    <w:p w14:paraId="7547F6F4" w14:textId="77777777" w:rsidR="00AA13C7" w:rsidRPr="00532E55" w:rsidRDefault="00AA13C7">
      <w:pPr>
        <w:jc w:val="both"/>
        <w:rPr>
          <w:rFonts w:ascii="Calibri" w:hAnsi="Calibri" w:cs="Calibri"/>
          <w:b/>
          <w:bCs/>
          <w:sz w:val="12"/>
          <w:szCs w:val="12"/>
        </w:rPr>
      </w:pPr>
    </w:p>
    <w:p w14:paraId="64D9D60A" w14:textId="77777777" w:rsidR="00733A11" w:rsidRPr="00532E55" w:rsidRDefault="00733A11">
      <w:pPr>
        <w:jc w:val="both"/>
        <w:rPr>
          <w:rFonts w:ascii="Calibri" w:hAnsi="Calibri" w:cs="Calibri"/>
          <w:b/>
          <w:bCs/>
        </w:rPr>
      </w:pPr>
      <w:r w:rsidRPr="00532E55">
        <w:rPr>
          <w:rFonts w:ascii="Calibri" w:hAnsi="Calibri" w:cs="Calibri"/>
          <w:b/>
          <w:bCs/>
        </w:rPr>
        <w:t>FORMALIZAÇÃO DE CONSULTAS:</w:t>
      </w:r>
    </w:p>
    <w:p w14:paraId="13F530F3" w14:textId="77777777" w:rsidR="00733A11" w:rsidRPr="00532E55" w:rsidRDefault="00733A11">
      <w:pPr>
        <w:pStyle w:val="Contedodoquadro"/>
        <w:rPr>
          <w:rFonts w:asciiTheme="minorHAnsi" w:hAnsiTheme="minorHAnsi" w:cstheme="minorHAnsi"/>
          <w:b/>
          <w:bCs/>
        </w:rPr>
      </w:pPr>
      <w:r w:rsidRPr="00532E55">
        <w:rPr>
          <w:rFonts w:ascii="Calibri" w:hAnsi="Calibri" w:cs="Calibri"/>
          <w:b/>
        </w:rPr>
        <w:t>site:</w:t>
      </w:r>
      <w:r w:rsidRPr="00532E55">
        <w:rPr>
          <w:rFonts w:ascii="Calibri" w:hAnsi="Calibri" w:cs="Calibri"/>
          <w:bCs/>
        </w:rPr>
        <w:t xml:space="preserve"> </w:t>
      </w:r>
      <w:hyperlink r:id="rId8" w:history="1">
        <w:r w:rsidRPr="00532E55">
          <w:rPr>
            <w:rStyle w:val="Hyperlink"/>
            <w:rFonts w:asciiTheme="minorHAnsi" w:hAnsiTheme="minorHAnsi" w:cstheme="minorHAnsi"/>
          </w:rPr>
          <w:t>http://e-lic.sc.gov.br/</w:t>
        </w:r>
      </w:hyperlink>
    </w:p>
    <w:p w14:paraId="4063A2A9" w14:textId="3A1615D9" w:rsidR="00733A11" w:rsidRPr="00F743DA" w:rsidRDefault="00733A11">
      <w:pPr>
        <w:pStyle w:val="Contedodoquadro"/>
        <w:rPr>
          <w:rFonts w:asciiTheme="minorHAnsi" w:hAnsiTheme="minorHAnsi" w:cstheme="minorHAnsi"/>
          <w:szCs w:val="24"/>
        </w:rPr>
      </w:pPr>
      <w:r w:rsidRPr="00532E55">
        <w:rPr>
          <w:rFonts w:asciiTheme="minorHAnsi" w:hAnsiTheme="minorHAnsi" w:cstheme="minorHAnsi"/>
          <w:b/>
          <w:bCs/>
        </w:rPr>
        <w:t>e-mail:</w:t>
      </w:r>
      <w:r w:rsidRPr="00532E55">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532E55" w:rsidRPr="00532E55">
            <w:rPr>
              <w:rFonts w:asciiTheme="minorHAnsi" w:hAnsiTheme="minorHAnsi" w:cstheme="minorHAnsi"/>
            </w:rPr>
            <w:t>licita@udesc.br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12F489B1"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2-01-05T00:00:00Z">
            <w:dateFormat w:val="dd/MM/yyyy"/>
            <w:lid w:val="pt-BR"/>
            <w:storeMappedDataAs w:val="dateTime"/>
            <w:calendar w:val="gregorian"/>
          </w:date>
        </w:sdtPr>
        <w:sdtEndPr/>
        <w:sdtContent>
          <w:r w:rsidR="00714D2D">
            <w:rPr>
              <w:rFonts w:asciiTheme="minorHAnsi" w:hAnsiTheme="minorHAnsi" w:cstheme="minorHAnsi"/>
              <w:b/>
            </w:rPr>
            <w:t>05/01/2022</w:t>
          </w:r>
        </w:sdtContent>
      </w:sdt>
      <w:r w:rsidR="00DB64CE" w:rsidRPr="00DB64CE">
        <w:rPr>
          <w:rFonts w:asciiTheme="minorHAnsi" w:hAnsiTheme="minorHAnsi" w:cstheme="minorHAnsi"/>
          <w:b/>
        </w:rPr>
        <w:t>.</w:t>
      </w:r>
    </w:p>
    <w:p w14:paraId="298E6837" w14:textId="2B5AD4D5"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2-01-24T00:00:00Z">
            <w:dateFormat w:val="dd/MM/yyyy"/>
            <w:lid w:val="pt-BR"/>
            <w:storeMappedDataAs w:val="dateTime"/>
            <w:calendar w:val="gregorian"/>
          </w:date>
        </w:sdtPr>
        <w:sdtEndPr/>
        <w:sdtContent>
          <w:r w:rsidR="00714D2D">
            <w:rPr>
              <w:rFonts w:asciiTheme="minorHAnsi" w:hAnsiTheme="minorHAnsi" w:cstheme="minorHAnsi"/>
              <w:b/>
            </w:rPr>
            <w:t>24/01/2022</w:t>
          </w:r>
        </w:sdtContent>
      </w:sdt>
      <w:r w:rsidR="00DB64CE" w:rsidRPr="00DB64CE">
        <w:rPr>
          <w:rFonts w:asciiTheme="minorHAnsi" w:hAnsiTheme="minorHAnsi" w:cstheme="minorHAnsi"/>
          <w:b/>
        </w:rPr>
        <w:t>.</w:t>
      </w:r>
    </w:p>
    <w:p w14:paraId="5740D794" w14:textId="25E2C556"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2-01-24T00:00:00Z">
            <w:dateFormat w:val="dd/MM/yyyy"/>
            <w:lid w:val="pt-BR"/>
            <w:storeMappedDataAs w:val="dateTime"/>
            <w:calendar w:val="gregorian"/>
          </w:date>
        </w:sdtPr>
        <w:sdtEndPr/>
        <w:sdtContent>
          <w:r w:rsidR="00714D2D">
            <w:rPr>
              <w:rFonts w:asciiTheme="minorHAnsi" w:hAnsiTheme="minorHAnsi" w:cstheme="minorHAnsi"/>
              <w:b/>
            </w:rPr>
            <w:t>24/01/2022</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conforme atribuições normatizadas pela Resolução nº 060/2010 - Consuni</w:t>
      </w:r>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7777777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w:t>
      </w:r>
      <w:r w:rsidRPr="00130A62">
        <w:rPr>
          <w:rFonts w:ascii="Calibri" w:hAnsi="Calibri" w:cs="Calibri"/>
          <w:bCs/>
          <w:szCs w:val="24"/>
        </w:rPr>
        <w:lastRenderedPageBreak/>
        <w:t>respectivo documento fiscal de venda ou prestação de serviços; e à comprovação de inexistência de 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6FE5EE32" w14:textId="77777777" w:rsidR="00DC6BAC" w:rsidRDefault="00DC6BAC" w:rsidP="00DC6BAC">
      <w:pPr>
        <w:tabs>
          <w:tab w:val="left" w:pos="2552"/>
        </w:tabs>
        <w:jc w:val="both"/>
        <w:rPr>
          <w:rFonts w:ascii="Calibri" w:hAnsi="Calibri" w:cs="Calibri"/>
        </w:rPr>
      </w:pPr>
      <w:r w:rsidRPr="004868DD">
        <w:rPr>
          <w:rFonts w:ascii="Calibri" w:hAnsi="Calibri" w:cs="Calibri"/>
          <w:b/>
          <w:bCs/>
        </w:rPr>
        <w:t>2.4 –</w:t>
      </w:r>
      <w:r>
        <w:rPr>
          <w:rFonts w:ascii="Calibri" w:hAnsi="Calibri" w:cs="Calibri"/>
        </w:rPr>
        <w:t xml:space="preserve"> </w:t>
      </w:r>
      <w:r w:rsidRPr="001836ED">
        <w:rPr>
          <w:rFonts w:ascii="Calibri" w:hAnsi="Calibri" w:cs="Calibri"/>
        </w:rPr>
        <w:t>Do acordo anticorrupção</w:t>
      </w:r>
      <w:r w:rsidRPr="00DC6BAC">
        <w:rPr>
          <w:rFonts w:ascii="Calibri" w:hAnsi="Calibri" w:cs="Calibri"/>
          <w:b/>
          <w:bCs/>
        </w:rPr>
        <w:t xml:space="preserve">  </w:t>
      </w:r>
    </w:p>
    <w:p w14:paraId="62EFDAE4" w14:textId="77777777" w:rsidR="00DC6BAC" w:rsidRPr="00DC6BAC" w:rsidRDefault="00DC6BAC" w:rsidP="000A4CFB">
      <w:pPr>
        <w:tabs>
          <w:tab w:val="left" w:pos="2552"/>
        </w:tabs>
        <w:ind w:firstLine="142"/>
        <w:jc w:val="both"/>
        <w:rPr>
          <w:rFonts w:ascii="Calibri" w:hAnsi="Calibri" w:cs="Calibri"/>
        </w:rPr>
      </w:pPr>
      <w:r w:rsidRPr="004868DD">
        <w:rPr>
          <w:rFonts w:ascii="Calibri" w:hAnsi="Calibri" w:cs="Calibri"/>
          <w:b/>
          <w:bCs/>
        </w:rPr>
        <w:t>2.4.1</w:t>
      </w:r>
      <w:r w:rsidR="004868DD" w:rsidRPr="004868DD">
        <w:rPr>
          <w:rFonts w:ascii="Calibri" w:hAnsi="Calibri" w:cs="Calibri"/>
          <w:b/>
          <w:bCs/>
        </w:rPr>
        <w:t xml:space="preserve"> –</w:t>
      </w:r>
      <w:r>
        <w:rPr>
          <w:rFonts w:ascii="Calibri" w:hAnsi="Calibri" w:cs="Calibri"/>
        </w:rPr>
        <w:t xml:space="preserve"> </w:t>
      </w:r>
      <w:r w:rsidRPr="00DC6BAC">
        <w:rPr>
          <w:rFonts w:ascii="Calibri" w:hAnsi="Calibri" w:cs="Calibri"/>
        </w:rPr>
        <w:t xml:space="preserve">De acordo com a </w:t>
      </w:r>
      <w:bookmarkStart w:id="0" w:name="_Hlk38559946"/>
      <w:r w:rsidRPr="00DC6BAC">
        <w:rPr>
          <w:rFonts w:ascii="Calibri" w:hAnsi="Calibri" w:cs="Calibri"/>
        </w:rPr>
        <w:t>Instrução Normativa CGE/SEA Nº 1 DE 26/03/2020</w:t>
      </w:r>
      <w:bookmarkEnd w:id="0"/>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26AD37DE"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5E450DB9"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1A2C5664"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31FAE82F" w14:textId="77777777" w:rsidR="00DC6BAC" w:rsidRPr="00937F04" w:rsidRDefault="00DC6BAC" w:rsidP="00DC6BAC">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534E0240"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77777777"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1F27E041" w14:textId="0C5C3702" w:rsidR="009F4742" w:rsidRDefault="009F4742" w:rsidP="009F4742">
      <w:pPr>
        <w:jc w:val="both"/>
        <w:rPr>
          <w:rFonts w:ascii="Calibri" w:hAnsi="Calibri" w:cs="Calibri"/>
        </w:rPr>
      </w:pPr>
    </w:p>
    <w:p w14:paraId="48B711C1" w14:textId="77777777" w:rsidR="003962A2" w:rsidRDefault="003962A2" w:rsidP="009F4742">
      <w:pPr>
        <w:jc w:val="both"/>
        <w:rPr>
          <w:rFonts w:ascii="Calibri" w:hAnsi="Calibri" w:cs="Calibri"/>
        </w:rPr>
      </w:pPr>
    </w:p>
    <w:p w14:paraId="57D2E578" w14:textId="77777777" w:rsidR="00733A11" w:rsidRPr="00937F04" w:rsidRDefault="00423FB4">
      <w:pPr>
        <w:jc w:val="both"/>
        <w:rPr>
          <w:rStyle w:val="Forte"/>
          <w:rFonts w:ascii="Calibri" w:hAnsi="Calibri" w:cs="Calibri"/>
        </w:rPr>
      </w:pPr>
      <w:r>
        <w:rPr>
          <w:rStyle w:val="Forte"/>
          <w:rFonts w:ascii="Calibri" w:hAnsi="Calibri" w:cs="Calibri"/>
        </w:rPr>
        <w:lastRenderedPageBreak/>
        <w:t>6</w:t>
      </w:r>
      <w:r w:rsidR="00733A11" w:rsidRPr="00937F04">
        <w:rPr>
          <w:rStyle w:val="Forte"/>
          <w:rFonts w:ascii="Calibri" w:hAnsi="Calibri" w:cs="Calibri"/>
        </w:rPr>
        <w:t>.2 – Da proposta on-line readequada:</w:t>
      </w:r>
    </w:p>
    <w:p w14:paraId="50BA0DDA" w14:textId="77777777"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lastRenderedPageBreak/>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77777777"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46BA939E" w14:textId="77777777"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7.8</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7.9</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7777777" w:rsidR="00733A11" w:rsidRPr="00937F04" w:rsidRDefault="00695F34">
      <w:pPr>
        <w:tabs>
          <w:tab w:val="left" w:pos="2552"/>
        </w:tabs>
        <w:jc w:val="both"/>
        <w:rPr>
          <w:rFonts w:ascii="Calibri" w:hAnsi="Calibri" w:cs="Calibri"/>
        </w:rPr>
      </w:pPr>
      <w:r>
        <w:rPr>
          <w:rFonts w:ascii="Calibri" w:hAnsi="Calibri" w:cs="Calibri"/>
          <w:b/>
          <w:bCs/>
        </w:rPr>
        <w:t>7.11</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7777777" w:rsidR="00733A11" w:rsidRPr="00937F04" w:rsidRDefault="00695F34">
      <w:pPr>
        <w:tabs>
          <w:tab w:val="left" w:pos="2552"/>
        </w:tabs>
        <w:jc w:val="both"/>
        <w:rPr>
          <w:rFonts w:ascii="Calibri" w:hAnsi="Calibri" w:cs="Calibri"/>
        </w:rPr>
      </w:pPr>
      <w:r>
        <w:rPr>
          <w:rFonts w:ascii="Calibri" w:hAnsi="Calibri" w:cs="Calibri"/>
          <w:b/>
          <w:bCs/>
        </w:rPr>
        <w:t>7.12</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77777777" w:rsidR="00733A11" w:rsidRPr="00937F04" w:rsidRDefault="00695F34">
      <w:pPr>
        <w:tabs>
          <w:tab w:val="left" w:pos="2552"/>
        </w:tabs>
        <w:jc w:val="both"/>
        <w:rPr>
          <w:rFonts w:ascii="Calibri" w:hAnsi="Calibri" w:cs="Calibri"/>
        </w:rPr>
      </w:pPr>
      <w:r>
        <w:rPr>
          <w:rFonts w:ascii="Calibri" w:hAnsi="Calibri" w:cs="Calibri"/>
          <w:b/>
          <w:bCs/>
        </w:rPr>
        <w:t>7.13</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77777777" w:rsidR="00733A11" w:rsidRPr="00937F04" w:rsidRDefault="00695F34">
      <w:pPr>
        <w:tabs>
          <w:tab w:val="left" w:pos="2552"/>
        </w:tabs>
        <w:jc w:val="both"/>
        <w:rPr>
          <w:rFonts w:ascii="Calibri" w:hAnsi="Calibri" w:cs="Calibri"/>
        </w:rPr>
      </w:pPr>
      <w:r>
        <w:rPr>
          <w:rFonts w:ascii="Calibri" w:hAnsi="Calibri" w:cs="Calibri"/>
          <w:b/>
          <w:bCs/>
        </w:rPr>
        <w:t>7.14</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habilitatórias, o Pregoeiro examinará a proposta ou o lance </w:t>
      </w:r>
      <w:r w:rsidR="00FA3412" w:rsidRPr="00937F04">
        <w:rPr>
          <w:rFonts w:ascii="Calibri" w:hAnsi="Calibri" w:cs="Calibri"/>
        </w:rPr>
        <w:t>subsequente</w:t>
      </w:r>
      <w:r w:rsidR="00733A11" w:rsidRPr="00937F04">
        <w:rPr>
          <w:rFonts w:ascii="Calibri" w:hAnsi="Calibri" w:cs="Calibri"/>
        </w:rPr>
        <w:t xml:space="preserve">, verificando a sua compatibilidade e a habilitação do participante, na ordem de classificação, e assim sucessivamente, até a apuração de uma proposta ou lance que atenda o Edital. </w:t>
      </w:r>
    </w:p>
    <w:p w14:paraId="1B66BDFA" w14:textId="323104A3" w:rsidR="00733A11" w:rsidRDefault="00733A11">
      <w:pPr>
        <w:tabs>
          <w:tab w:val="left" w:pos="2552"/>
        </w:tabs>
        <w:jc w:val="both"/>
        <w:rPr>
          <w:rFonts w:ascii="Calibri" w:hAnsi="Calibri" w:cs="Calibri"/>
          <w:sz w:val="20"/>
          <w:szCs w:val="20"/>
        </w:rPr>
      </w:pPr>
    </w:p>
    <w:p w14:paraId="1D8BADCB" w14:textId="129710A7" w:rsidR="003962A2" w:rsidRDefault="003962A2">
      <w:pPr>
        <w:tabs>
          <w:tab w:val="left" w:pos="2552"/>
        </w:tabs>
        <w:jc w:val="both"/>
        <w:rPr>
          <w:rFonts w:ascii="Calibri" w:hAnsi="Calibri" w:cs="Calibri"/>
          <w:sz w:val="20"/>
          <w:szCs w:val="20"/>
        </w:rPr>
      </w:pPr>
    </w:p>
    <w:p w14:paraId="48668A38" w14:textId="20D15EFC" w:rsidR="003962A2" w:rsidRDefault="003962A2">
      <w:pPr>
        <w:tabs>
          <w:tab w:val="left" w:pos="2552"/>
        </w:tabs>
        <w:jc w:val="both"/>
        <w:rPr>
          <w:rFonts w:ascii="Calibri" w:hAnsi="Calibri" w:cs="Calibri"/>
          <w:sz w:val="20"/>
          <w:szCs w:val="20"/>
        </w:rPr>
      </w:pPr>
    </w:p>
    <w:p w14:paraId="1B35BED1" w14:textId="77777777" w:rsidR="003962A2" w:rsidRPr="00642651" w:rsidRDefault="003962A2">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lastRenderedPageBreak/>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77777777"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Os licitantes que se encontrarem em recuperação judicial ou extrajudicial devem demonstrar 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77777777"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671D266B" w14:textId="77777777" w:rsidR="001E3636" w:rsidRDefault="001E3636">
      <w:pPr>
        <w:tabs>
          <w:tab w:val="left" w:pos="2552"/>
        </w:tabs>
        <w:jc w:val="both"/>
        <w:rPr>
          <w:rFonts w:ascii="Calibri" w:hAnsi="Calibri" w:cs="Calibri"/>
          <w:sz w:val="20"/>
          <w:szCs w:val="20"/>
        </w:rPr>
      </w:pP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143CBB1E" w14:textId="09A3D858"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w:t>
      </w:r>
      <w:r w:rsidR="00733A11" w:rsidRPr="00532E55">
        <w:rPr>
          <w:rFonts w:ascii="Calibri" w:hAnsi="Calibri" w:cs="Calibri"/>
        </w:rPr>
        <w:t xml:space="preserve">apresentar o </w:t>
      </w:r>
      <w:r w:rsidR="00D84E0F" w:rsidRPr="00532E55">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532E55" w:rsidRPr="00532E55">
            <w:rPr>
              <w:rFonts w:asciiTheme="minorHAnsi" w:hAnsiTheme="minorHAnsi" w:cstheme="minorHAnsi"/>
              <w:b/>
            </w:rPr>
            <w:t>por lote</w:t>
          </w:r>
        </w:sdtContent>
      </w:sdt>
      <w:r w:rsidR="00D84E0F" w:rsidRPr="00532E55">
        <w:rPr>
          <w:rFonts w:asciiTheme="minorHAnsi" w:hAnsiTheme="minorHAnsi" w:cstheme="minorHAnsi"/>
          <w:b/>
        </w:rPr>
        <w:t>,</w:t>
      </w:r>
      <w:r w:rsidR="00D84E0F" w:rsidRPr="00532E55">
        <w:rPr>
          <w:rFonts w:ascii="Calibri" w:hAnsi="Calibri" w:cs="Calibri"/>
        </w:rPr>
        <w:t xml:space="preserve"> </w:t>
      </w:r>
      <w:r w:rsidR="00733A11" w:rsidRPr="00532E55">
        <w:rPr>
          <w:rFonts w:ascii="Calibri" w:hAnsi="Calibri" w:cs="Calibri"/>
        </w:rPr>
        <w:t xml:space="preserve">conforme </w:t>
      </w:r>
      <w:r w:rsidR="00733A11" w:rsidRPr="00532E55">
        <w:rPr>
          <w:rFonts w:ascii="Calibri" w:hAnsi="Calibri" w:cs="Calibri"/>
          <w:b/>
          <w:bCs/>
        </w:rPr>
        <w:t>Anexo I</w:t>
      </w:r>
      <w:r w:rsidR="00082D65" w:rsidRPr="00532E55">
        <w:rPr>
          <w:rFonts w:ascii="Calibri" w:hAnsi="Calibri" w:cs="Calibri"/>
          <w:b/>
          <w:bCs/>
        </w:rPr>
        <w:t>I</w:t>
      </w:r>
      <w:r w:rsidR="00733A11" w:rsidRPr="00532E55">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lastRenderedPageBreak/>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77777777"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92E14E7" w14:textId="7948CD9F" w:rsidR="00F36B64" w:rsidRPr="00532E55" w:rsidRDefault="00F36B64" w:rsidP="00D84E0F">
      <w:pPr>
        <w:pStyle w:val="Contedodoquadro"/>
        <w:rPr>
          <w:rFonts w:asciiTheme="minorHAnsi" w:hAnsiTheme="minorHAnsi" w:cstheme="minorHAnsi"/>
          <w:szCs w:val="24"/>
        </w:rPr>
      </w:pPr>
      <w:r w:rsidRPr="00532E55">
        <w:rPr>
          <w:rFonts w:ascii="Calibri" w:hAnsi="Calibri" w:cs="Calibri"/>
          <w:b/>
          <w:bCs/>
        </w:rPr>
        <w:t>1</w:t>
      </w:r>
      <w:r w:rsidR="00F45909" w:rsidRPr="00532E55">
        <w:rPr>
          <w:rFonts w:ascii="Calibri" w:hAnsi="Calibri" w:cs="Calibri"/>
          <w:b/>
          <w:bCs/>
        </w:rPr>
        <w:t>0</w:t>
      </w:r>
      <w:r w:rsidRPr="00532E55">
        <w:rPr>
          <w:rFonts w:ascii="Calibri" w:hAnsi="Calibri" w:cs="Calibri"/>
          <w:b/>
          <w:bCs/>
        </w:rPr>
        <w:t>.1.2 –</w:t>
      </w:r>
      <w:r w:rsidRPr="00532E55">
        <w:rPr>
          <w:rFonts w:ascii="Calibri" w:hAnsi="Calibri" w:cs="Calibri"/>
        </w:rPr>
        <w:t xml:space="preserve"> Excepcionalmente, a impugnação poderá ser realizada pelo </w:t>
      </w:r>
      <w:r w:rsidR="00D84E0F" w:rsidRPr="00532E55">
        <w:rPr>
          <w:rFonts w:asciiTheme="minorHAnsi" w:hAnsiTheme="minorHAnsi" w:cstheme="minorHAnsi"/>
          <w:b/>
          <w:bCs/>
        </w:rPr>
        <w:t>e-mail:</w:t>
      </w:r>
      <w:r w:rsidR="00D84E0F" w:rsidRPr="00532E55">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532E55" w:rsidRPr="00532E55">
            <w:rPr>
              <w:rFonts w:asciiTheme="minorHAnsi" w:hAnsiTheme="minorHAnsi" w:cstheme="minorHAnsi"/>
            </w:rPr>
            <w:t>licita@udesc.br</w:t>
          </w:r>
        </w:sdtContent>
      </w:sdt>
      <w:r w:rsidRPr="00532E55">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532E55">
        <w:rPr>
          <w:rFonts w:ascii="Calibri" w:hAnsi="Calibri" w:cs="Calibri"/>
          <w:b/>
          <w:bCs/>
        </w:rPr>
        <w:t>1</w:t>
      </w:r>
      <w:r w:rsidR="00F45909" w:rsidRPr="00532E55">
        <w:rPr>
          <w:rFonts w:ascii="Calibri" w:hAnsi="Calibri" w:cs="Calibri"/>
          <w:b/>
          <w:bCs/>
        </w:rPr>
        <w:t>0.1.3</w:t>
      </w:r>
      <w:r w:rsidRPr="00532E55">
        <w:rPr>
          <w:rFonts w:ascii="Calibri" w:hAnsi="Calibri" w:cs="Calibri"/>
          <w:b/>
          <w:bCs/>
        </w:rPr>
        <w:t xml:space="preserve"> –</w:t>
      </w:r>
      <w:r w:rsidRPr="00532E55">
        <w:rPr>
          <w:rFonts w:ascii="Calibri" w:hAnsi="Calibri" w:cs="Calibri"/>
        </w:rPr>
        <w:t xml:space="preserve"> O Sistema permite, após salvar as informações iniciais e emitir o número de registro</w:t>
      </w:r>
      <w:r w:rsidRPr="00F36B64">
        <w:rPr>
          <w:rFonts w:ascii="Calibri" w:hAnsi="Calibri" w:cs="Calibri"/>
        </w:rPr>
        <w:t xml:space="preserve">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532E55" w:rsidRDefault="00E84E55" w:rsidP="00532E55">
      <w:pPr>
        <w:tabs>
          <w:tab w:val="left" w:pos="2552"/>
        </w:tabs>
        <w:jc w:val="both"/>
        <w:rPr>
          <w:rFonts w:ascii="Calibri" w:hAnsi="Calibri" w:cs="Calibri"/>
          <w:b/>
        </w:rPr>
      </w:pPr>
      <w:r w:rsidRPr="00532E55">
        <w:rPr>
          <w:rFonts w:ascii="Calibri" w:hAnsi="Calibri" w:cs="Calibri"/>
          <w:b/>
        </w:rPr>
        <w:t>1</w:t>
      </w:r>
      <w:r w:rsidR="005D7B10" w:rsidRPr="00532E55">
        <w:rPr>
          <w:rFonts w:ascii="Calibri" w:hAnsi="Calibri" w:cs="Calibri"/>
          <w:b/>
        </w:rPr>
        <w:t>1</w:t>
      </w:r>
      <w:r w:rsidR="0047008A" w:rsidRPr="00532E55">
        <w:rPr>
          <w:rFonts w:ascii="Calibri" w:hAnsi="Calibri" w:cs="Calibri"/>
          <w:b/>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proofErr w:type="spellStart"/>
      <w:r w:rsidR="005D7B10">
        <w:rPr>
          <w:rFonts w:ascii="Calibri" w:hAnsi="Calibri" w:cs="Calibri"/>
        </w:rPr>
        <w:t>SGP</w:t>
      </w:r>
      <w:r>
        <w:rPr>
          <w:rFonts w:ascii="Calibri" w:hAnsi="Calibri" w:cs="Calibri"/>
        </w:rPr>
        <w:t>e</w:t>
      </w:r>
      <w:proofErr w:type="spellEnd"/>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sidR="005D7B10">
        <w:rPr>
          <w:rFonts w:ascii="Calibri" w:hAnsi="Calibri" w:cs="Calibri"/>
        </w:rPr>
        <w:t>Udesc</w:t>
      </w:r>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lastRenderedPageBreak/>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1"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1"/>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r w:rsidR="000A37B7">
        <w:rPr>
          <w:rFonts w:ascii="Calibri" w:hAnsi="Calibri" w:cs="Calibri"/>
        </w:rPr>
        <w:t>Udesc</w:t>
      </w:r>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lastRenderedPageBreak/>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lastRenderedPageBreak/>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4716638C" w:rsidR="008D28D0" w:rsidRPr="00532E55"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w:t>
      </w:r>
      <w:r w:rsidR="008D28D0" w:rsidRPr="00532E55">
        <w:rPr>
          <w:rFonts w:ascii="Calibri" w:hAnsi="Calibri" w:cs="Calibri"/>
          <w:bCs/>
        </w:rPr>
        <w:t xml:space="preserve">poderão ser realizadas no endereço </w:t>
      </w:r>
      <w:hyperlink r:id="rId15" w:history="1">
        <w:r w:rsidR="008D28D0" w:rsidRPr="00532E55">
          <w:rPr>
            <w:rStyle w:val="Hyperlink"/>
            <w:rFonts w:ascii="Calibri" w:hAnsi="Calibri" w:cs="Calibri"/>
            <w:bCs/>
          </w:rPr>
          <w:t>https://portal.sgpe.sea.sc.gov.br</w:t>
        </w:r>
      </w:hyperlink>
      <w:r w:rsidR="008D28D0" w:rsidRPr="00532E55">
        <w:rPr>
          <w:rFonts w:ascii="Calibri" w:hAnsi="Calibri" w:cs="Calibri"/>
          <w:bCs/>
        </w:rPr>
        <w:t xml:space="preserve">, informando o nº do processo </w:t>
      </w:r>
      <w:r w:rsidR="008D28D0" w:rsidRPr="00532E55">
        <w:rPr>
          <w:rFonts w:ascii="Calibri" w:hAnsi="Calibri" w:cs="Calibri"/>
          <w:b/>
        </w:rPr>
        <w:t xml:space="preserve">UDESC </w:t>
      </w:r>
      <w:r w:rsidR="00532E55" w:rsidRPr="00532E55">
        <w:rPr>
          <w:rFonts w:ascii="Calibri" w:hAnsi="Calibri" w:cs="Calibri"/>
          <w:b/>
        </w:rPr>
        <w:t>49952</w:t>
      </w:r>
      <w:r w:rsidR="008D28D0" w:rsidRPr="00532E55">
        <w:rPr>
          <w:rFonts w:ascii="Calibri" w:hAnsi="Calibri" w:cs="Calibri"/>
          <w:b/>
        </w:rPr>
        <w:t>/202</w:t>
      </w:r>
      <w:r w:rsidR="00532E55" w:rsidRPr="00532E55">
        <w:rPr>
          <w:rFonts w:ascii="Calibri" w:hAnsi="Calibri" w:cs="Calibri"/>
          <w:b/>
        </w:rPr>
        <w:t>1</w:t>
      </w:r>
      <w:r w:rsidR="008D28D0" w:rsidRPr="00532E55">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sidRPr="00532E55">
        <w:rPr>
          <w:rFonts w:ascii="Calibri" w:hAnsi="Calibri" w:cs="Calibri"/>
          <w:b/>
        </w:rPr>
        <w:t>1</w:t>
      </w:r>
      <w:r w:rsidR="00DC5013" w:rsidRPr="00532E55">
        <w:rPr>
          <w:rFonts w:ascii="Calibri" w:hAnsi="Calibri" w:cs="Calibri"/>
          <w:b/>
        </w:rPr>
        <w:t>4</w:t>
      </w:r>
      <w:r w:rsidR="00733A11" w:rsidRPr="00532E55">
        <w:rPr>
          <w:rFonts w:ascii="Calibri" w:hAnsi="Calibri" w:cs="Calibri"/>
          <w:b/>
        </w:rPr>
        <w:t>.</w:t>
      </w:r>
      <w:r w:rsidR="003B3B12" w:rsidRPr="00532E55">
        <w:rPr>
          <w:rFonts w:ascii="Calibri" w:hAnsi="Calibri" w:cs="Calibri"/>
          <w:b/>
        </w:rPr>
        <w:t>2.3</w:t>
      </w:r>
      <w:r w:rsidR="00733A11" w:rsidRPr="00532E55">
        <w:rPr>
          <w:rFonts w:ascii="Calibri" w:hAnsi="Calibri" w:cs="Calibri"/>
          <w:b/>
        </w:rPr>
        <w:t xml:space="preserve"> </w:t>
      </w:r>
      <w:r w:rsidR="00733A11" w:rsidRPr="00532E55">
        <w:rPr>
          <w:rFonts w:ascii="Calibri" w:hAnsi="Calibri" w:cs="Calibri"/>
          <w:szCs w:val="22"/>
        </w:rPr>
        <w:t xml:space="preserve">– A </w:t>
      </w:r>
      <w:r w:rsidR="003B3B12" w:rsidRPr="00532E55">
        <w:rPr>
          <w:rFonts w:ascii="Calibri" w:hAnsi="Calibri" w:cs="Calibri"/>
          <w:szCs w:val="22"/>
        </w:rPr>
        <w:t>Udesc</w:t>
      </w:r>
      <w:r w:rsidR="00733A11" w:rsidRPr="00532E55">
        <w:rPr>
          <w:rFonts w:ascii="Calibri" w:hAnsi="Calibri" w:cs="Calibri"/>
          <w:szCs w:val="22"/>
        </w:rPr>
        <w:t xml:space="preserve"> não se responsabiliza pelo conteúdo e autenticidade de cópias</w:t>
      </w:r>
      <w:r w:rsidR="00733A11" w:rsidRPr="00937F04">
        <w:rPr>
          <w:rFonts w:ascii="Calibri" w:hAnsi="Calibri" w:cs="Calibri"/>
          <w:szCs w:val="22"/>
        </w:rPr>
        <w:t xml:space="preserve">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77E62686" w:rsidR="003206AA" w:rsidRDefault="003206AA">
      <w:pPr>
        <w:jc w:val="both"/>
        <w:rPr>
          <w:rFonts w:ascii="Calibri" w:hAnsi="Calibri" w:cs="Calibri"/>
          <w:szCs w:val="18"/>
        </w:rPr>
      </w:pPr>
    </w:p>
    <w:p w14:paraId="5360D146" w14:textId="77777777" w:rsidR="003962A2" w:rsidRDefault="003962A2">
      <w:pPr>
        <w:jc w:val="both"/>
        <w:rPr>
          <w:rFonts w:ascii="Calibri" w:hAnsi="Calibri" w:cs="Calibri"/>
          <w:szCs w:val="18"/>
        </w:rPr>
      </w:pPr>
    </w:p>
    <w:p w14:paraId="00737C95" w14:textId="61352000" w:rsidR="003206AA" w:rsidRPr="00D84E0F" w:rsidRDefault="008521B0"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532E55">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2-01-03T00:00:00Z">
            <w:dateFormat w:val="d' de 'MMMM' de 'yyyy"/>
            <w:lid w:val="pt-BR"/>
            <w:storeMappedDataAs w:val="dateTime"/>
            <w:calendar w:val="gregorian"/>
          </w:date>
        </w:sdtPr>
        <w:sdtEndPr/>
        <w:sdtContent>
          <w:r w:rsidR="00714D2D">
            <w:rPr>
              <w:rFonts w:asciiTheme="minorHAnsi" w:hAnsiTheme="minorHAnsi" w:cstheme="minorHAnsi"/>
              <w:b/>
            </w:rPr>
            <w:t>3 de janeiro de 2022</w:t>
          </w:r>
        </w:sdtContent>
      </w:sdt>
      <w:r w:rsidR="00D84E0F" w:rsidRPr="00D84E0F">
        <w:rPr>
          <w:rFonts w:asciiTheme="minorHAnsi" w:hAnsiTheme="minorHAnsi" w:cstheme="minorHAnsi"/>
          <w:b/>
        </w:rPr>
        <w:t>.</w:t>
      </w:r>
    </w:p>
    <w:p w14:paraId="697F04FE" w14:textId="40F5C9E6" w:rsidR="003206AA" w:rsidRDefault="003206AA" w:rsidP="003206AA">
      <w:pPr>
        <w:jc w:val="center"/>
        <w:rPr>
          <w:rFonts w:ascii="Calibri" w:hAnsi="Calibri" w:cs="Calibri"/>
          <w:b/>
          <w:szCs w:val="18"/>
        </w:rPr>
      </w:pPr>
    </w:p>
    <w:p w14:paraId="304F66CE" w14:textId="77777777" w:rsidR="00532E55" w:rsidRPr="00F17523" w:rsidRDefault="00532E55"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0667E990" w14:textId="692BCBDD"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Nº </w:t>
      </w:r>
      <w:r w:rsidR="00532E55" w:rsidRPr="00532E55">
        <w:rPr>
          <w:rFonts w:ascii="Calibri" w:hAnsi="Calibri" w:cs="Calibri"/>
          <w:b/>
        </w:rPr>
        <w:t>1457</w:t>
      </w:r>
      <w:r w:rsidR="00F2392A" w:rsidRPr="00532E55">
        <w:rPr>
          <w:rFonts w:ascii="Calibri" w:hAnsi="Calibri" w:cs="Calibri"/>
          <w:b/>
        </w:rPr>
        <w:t>/20</w:t>
      </w:r>
      <w:r w:rsidR="00095A81" w:rsidRPr="00532E55">
        <w:rPr>
          <w:rFonts w:ascii="Calibri" w:hAnsi="Calibri" w:cs="Calibri"/>
          <w:b/>
        </w:rPr>
        <w:t>2</w:t>
      </w:r>
      <w:r w:rsidR="00532E55" w:rsidRPr="00532E55">
        <w:rPr>
          <w:rFonts w:ascii="Calibri" w:hAnsi="Calibri" w:cs="Calibri"/>
          <w:b/>
        </w:rPr>
        <w:t>1</w:t>
      </w:r>
    </w:p>
    <w:p w14:paraId="5B77E7C4" w14:textId="77777777" w:rsidR="00AB4E34" w:rsidRDefault="00AB4E34" w:rsidP="00AB4E34">
      <w:pPr>
        <w:jc w:val="center"/>
        <w:rPr>
          <w:rFonts w:ascii="Calibri" w:hAnsi="Calibri"/>
          <w:b/>
          <w:u w:val="single"/>
          <w:lang w:eastAsia="pt-BR"/>
        </w:rPr>
      </w:pPr>
    </w:p>
    <w:p w14:paraId="22033BB9" w14:textId="49246C4D"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155B9CE4" w14:textId="77777777" w:rsidR="003962A2" w:rsidRDefault="003962A2" w:rsidP="00860792">
      <w:pPr>
        <w:jc w:val="center"/>
        <w:rPr>
          <w:rFonts w:ascii="Calibri" w:hAnsi="Calibri"/>
          <w:b/>
          <w:u w:val="single"/>
          <w:lang w:eastAsia="pt-BR"/>
        </w:rPr>
      </w:pPr>
    </w:p>
    <w:p w14:paraId="68F3D3D9" w14:textId="77777777" w:rsidR="003962A2" w:rsidRPr="008B43CF" w:rsidRDefault="003962A2" w:rsidP="003962A2">
      <w:pPr>
        <w:pStyle w:val="PargrafodaLista"/>
        <w:numPr>
          <w:ilvl w:val="0"/>
          <w:numId w:val="35"/>
        </w:numPr>
        <w:spacing w:after="0" w:line="240" w:lineRule="auto"/>
        <w:rPr>
          <w:rFonts w:asciiTheme="minorHAnsi" w:hAnsiTheme="minorHAnsi" w:cs="Arial"/>
          <w:b/>
          <w:bCs/>
        </w:rPr>
      </w:pPr>
      <w:r w:rsidRPr="008B43CF">
        <w:rPr>
          <w:rFonts w:asciiTheme="minorHAnsi" w:hAnsiTheme="minorHAnsi" w:cs="Arial"/>
          <w:b/>
          <w:bCs/>
        </w:rPr>
        <w:t>OBJETO: Aquisição de ferramentas, materiais de construção e equipamentos de proteção individual e coletiva para a UDESC.</w:t>
      </w:r>
      <w:r w:rsidRPr="008B43CF">
        <w:t xml:space="preserve"> </w:t>
      </w:r>
    </w:p>
    <w:p w14:paraId="6D13110F" w14:textId="77777777" w:rsidR="003962A2" w:rsidRPr="00061A1F" w:rsidRDefault="003962A2" w:rsidP="003962A2">
      <w:pPr>
        <w:pStyle w:val="PargrafodaLista"/>
        <w:spacing w:after="0" w:line="240" w:lineRule="auto"/>
        <w:ind w:left="360"/>
        <w:rPr>
          <w:rFonts w:asciiTheme="minorHAnsi" w:hAnsiTheme="minorHAnsi" w:cs="Arial"/>
          <w:b/>
          <w:bCs/>
        </w:rPr>
      </w:pPr>
    </w:p>
    <w:p w14:paraId="0F825581" w14:textId="77777777" w:rsidR="003962A2" w:rsidRPr="009843C3" w:rsidRDefault="003962A2" w:rsidP="003962A2">
      <w:pPr>
        <w:pStyle w:val="PargrafodaLista"/>
        <w:numPr>
          <w:ilvl w:val="0"/>
          <w:numId w:val="35"/>
        </w:numPr>
        <w:spacing w:after="0" w:line="240" w:lineRule="auto"/>
        <w:rPr>
          <w:rFonts w:asciiTheme="minorHAnsi" w:hAnsiTheme="minorHAnsi" w:cs="Arial"/>
          <w:b/>
          <w:bCs/>
        </w:rPr>
      </w:pPr>
      <w:r w:rsidRPr="009577ED">
        <w:rPr>
          <w:rFonts w:asciiTheme="minorHAnsi" w:hAnsiTheme="minorHAnsi" w:cs="Arial"/>
          <w:b/>
          <w:bCs/>
        </w:rPr>
        <w:t xml:space="preserve">ESPECIFICAÇÕES E DESCRIÇÃO DE OBJETO – </w:t>
      </w:r>
      <w:r w:rsidRPr="009843C3">
        <w:rPr>
          <w:rFonts w:asciiTheme="minorHAnsi" w:hAnsiTheme="minorHAnsi" w:cs="Arial"/>
          <w:b/>
          <w:bCs/>
        </w:rPr>
        <w:t xml:space="preserve">Conforme Anexo </w:t>
      </w:r>
      <w:r>
        <w:rPr>
          <w:rFonts w:asciiTheme="minorHAnsi" w:hAnsiTheme="minorHAnsi" w:cs="Arial"/>
          <w:b/>
          <w:bCs/>
        </w:rPr>
        <w:t>I</w:t>
      </w:r>
      <w:r w:rsidRPr="009843C3">
        <w:rPr>
          <w:rFonts w:asciiTheme="minorHAnsi" w:hAnsiTheme="minorHAnsi" w:cs="Arial"/>
          <w:b/>
          <w:bCs/>
        </w:rPr>
        <w:t>I</w:t>
      </w:r>
      <w:r>
        <w:rPr>
          <w:rFonts w:asciiTheme="minorHAnsi" w:hAnsiTheme="minorHAnsi" w:cs="Arial"/>
          <w:b/>
          <w:bCs/>
        </w:rPr>
        <w:t>.</w:t>
      </w:r>
    </w:p>
    <w:p w14:paraId="1616DC74" w14:textId="77777777" w:rsidR="003962A2" w:rsidRPr="009577ED" w:rsidRDefault="003962A2" w:rsidP="003962A2">
      <w:pPr>
        <w:rPr>
          <w:rFonts w:asciiTheme="minorHAnsi" w:hAnsiTheme="minorHAnsi" w:cs="Arial"/>
          <w:b/>
          <w:bCs/>
        </w:rPr>
      </w:pPr>
    </w:p>
    <w:p w14:paraId="06141686" w14:textId="77777777" w:rsidR="003962A2" w:rsidRDefault="003962A2" w:rsidP="003962A2">
      <w:pPr>
        <w:pStyle w:val="PargrafodaLista"/>
        <w:numPr>
          <w:ilvl w:val="0"/>
          <w:numId w:val="35"/>
        </w:numPr>
        <w:spacing w:after="0" w:line="240" w:lineRule="auto"/>
        <w:jc w:val="both"/>
        <w:rPr>
          <w:rFonts w:asciiTheme="minorHAnsi" w:hAnsiTheme="minorHAnsi" w:cs="Calibri"/>
          <w:b/>
          <w:lang w:eastAsia="pt-BR"/>
        </w:rPr>
      </w:pPr>
      <w:r w:rsidRPr="009577ED">
        <w:rPr>
          <w:rFonts w:asciiTheme="minorHAnsi" w:hAnsiTheme="minorHAnsi" w:cs="Calibri"/>
          <w:b/>
          <w:lang w:eastAsia="pt-BR"/>
        </w:rPr>
        <w:t xml:space="preserve">LOCAL, PRAZOS E CONDIÇÕES DE FORNECIMENTO:    </w:t>
      </w:r>
      <w:bookmarkStart w:id="2" w:name="_Ref366139685"/>
    </w:p>
    <w:p w14:paraId="4BB0D7FD" w14:textId="77777777" w:rsidR="003962A2" w:rsidRPr="00CB15C1" w:rsidRDefault="003962A2" w:rsidP="003962A2">
      <w:pPr>
        <w:pStyle w:val="PargrafodaLista"/>
        <w:numPr>
          <w:ilvl w:val="1"/>
          <w:numId w:val="35"/>
        </w:numPr>
        <w:spacing w:after="0" w:line="240" w:lineRule="auto"/>
        <w:jc w:val="both"/>
        <w:rPr>
          <w:rFonts w:asciiTheme="minorHAnsi" w:hAnsiTheme="minorHAnsi" w:cs="Calibri"/>
          <w:b/>
          <w:lang w:eastAsia="pt-BR"/>
        </w:rPr>
      </w:pPr>
      <w:r w:rsidRPr="00CB15C1">
        <w:rPr>
          <w:rFonts w:asciiTheme="minorHAnsi" w:hAnsiTheme="minorHAnsi" w:cs="Calibri"/>
          <w:b/>
          <w:lang w:val="pt-PT" w:eastAsia="pt-BR"/>
        </w:rPr>
        <w:t xml:space="preserve">Locais </w:t>
      </w:r>
      <w:r w:rsidRPr="00CB15C1">
        <w:rPr>
          <w:rFonts w:asciiTheme="minorHAnsi" w:hAnsiTheme="minorHAnsi" w:cs="Calibri"/>
          <w:lang w:val="pt-PT" w:eastAsia="pt-BR"/>
        </w:rPr>
        <w:t xml:space="preserve">– Os produtos serão entregues ou executados pelo(s) Contratado(s), conforme a necessidade e mediante Autorização de Fornecimento – AF - de cada Centro Participante no presente processo. </w:t>
      </w:r>
    </w:p>
    <w:bookmarkEnd w:id="2"/>
    <w:p w14:paraId="5A5ADF6C" w14:textId="77777777" w:rsidR="003962A2" w:rsidRPr="0096624D" w:rsidRDefault="003962A2" w:rsidP="003962A2">
      <w:pPr>
        <w:numPr>
          <w:ilvl w:val="2"/>
          <w:numId w:val="35"/>
        </w:numPr>
        <w:jc w:val="both"/>
        <w:rPr>
          <w:rFonts w:asciiTheme="minorHAnsi" w:hAnsiTheme="minorHAnsi" w:cs="Calibri"/>
          <w:lang w:eastAsia="pt-BR"/>
        </w:rPr>
      </w:pPr>
      <w:r w:rsidRPr="00061A1F">
        <w:rPr>
          <w:rFonts w:asciiTheme="minorHAnsi" w:hAnsiTheme="minorHAnsi" w:cs="Calibri"/>
          <w:b/>
          <w:lang w:eastAsia="pt-BR"/>
        </w:rPr>
        <w:t>CAMPUS I – GRANDE FLORIANÓPOLIS:</w:t>
      </w:r>
    </w:p>
    <w:p w14:paraId="6B3A1C41" w14:textId="77777777" w:rsidR="003962A2" w:rsidRPr="000A66A2" w:rsidRDefault="003962A2" w:rsidP="003962A2">
      <w:pPr>
        <w:numPr>
          <w:ilvl w:val="3"/>
          <w:numId w:val="35"/>
        </w:numPr>
        <w:jc w:val="both"/>
        <w:rPr>
          <w:rFonts w:asciiTheme="minorHAnsi" w:hAnsiTheme="minorHAnsi" w:cs="Calibri"/>
          <w:color w:val="000000" w:themeColor="text1"/>
          <w:lang w:eastAsia="pt-BR"/>
        </w:rPr>
      </w:pPr>
      <w:r w:rsidRPr="000A66A2">
        <w:rPr>
          <w:rFonts w:asciiTheme="minorHAnsi" w:hAnsiTheme="minorHAnsi" w:cs="Calibri"/>
          <w:b/>
          <w:color w:val="000000" w:themeColor="text1"/>
          <w:lang w:eastAsia="pt-BR"/>
        </w:rPr>
        <w:t>Reitoria:</w:t>
      </w:r>
    </w:p>
    <w:p w14:paraId="2F5AEAA4" w14:textId="77777777" w:rsidR="003962A2" w:rsidRPr="000A66A2" w:rsidRDefault="003962A2" w:rsidP="003962A2">
      <w:pPr>
        <w:pStyle w:val="PargrafodaLista"/>
        <w:suppressAutoHyphens/>
        <w:spacing w:after="0" w:line="240" w:lineRule="auto"/>
        <w:ind w:left="1186" w:firstLine="542"/>
        <w:jc w:val="both"/>
        <w:rPr>
          <w:rFonts w:asciiTheme="minorHAnsi" w:hAnsiTheme="minorHAnsi" w:cs="Calibri"/>
          <w:color w:val="000000" w:themeColor="text1"/>
          <w:lang w:eastAsia="pt-BR"/>
        </w:rPr>
      </w:pPr>
      <w:r w:rsidRPr="000A66A2">
        <w:rPr>
          <w:rFonts w:asciiTheme="minorHAnsi" w:hAnsiTheme="minorHAnsi" w:cs="Calibri"/>
          <w:color w:val="000000" w:themeColor="text1"/>
          <w:lang w:eastAsia="pt-BR"/>
        </w:rPr>
        <w:t xml:space="preserve">Av. Madre </w:t>
      </w:r>
      <w:proofErr w:type="spellStart"/>
      <w:r w:rsidRPr="000A66A2">
        <w:rPr>
          <w:rFonts w:asciiTheme="minorHAnsi" w:hAnsiTheme="minorHAnsi" w:cs="Calibri"/>
          <w:color w:val="000000" w:themeColor="text1"/>
          <w:lang w:eastAsia="pt-BR"/>
        </w:rPr>
        <w:t>Benvenuta</w:t>
      </w:r>
      <w:proofErr w:type="spellEnd"/>
      <w:r w:rsidRPr="000A66A2">
        <w:rPr>
          <w:rFonts w:asciiTheme="minorHAnsi" w:hAnsiTheme="minorHAnsi" w:cs="Calibri"/>
          <w:color w:val="000000" w:themeColor="text1"/>
          <w:lang w:eastAsia="pt-BR"/>
        </w:rPr>
        <w:t>, 20</w:t>
      </w:r>
      <w:r>
        <w:rPr>
          <w:rFonts w:asciiTheme="minorHAnsi" w:hAnsiTheme="minorHAnsi" w:cs="Calibri"/>
          <w:color w:val="000000" w:themeColor="text1"/>
          <w:lang w:eastAsia="pt-BR"/>
        </w:rPr>
        <w:t>0</w:t>
      </w:r>
      <w:r w:rsidRPr="000A66A2">
        <w:rPr>
          <w:rFonts w:asciiTheme="minorHAnsi" w:hAnsiTheme="minorHAnsi" w:cs="Calibri"/>
          <w:color w:val="000000" w:themeColor="text1"/>
          <w:lang w:eastAsia="pt-BR"/>
        </w:rPr>
        <w:t xml:space="preserve">7, </w:t>
      </w:r>
      <w:proofErr w:type="spellStart"/>
      <w:r w:rsidRPr="000A66A2">
        <w:rPr>
          <w:rFonts w:asciiTheme="minorHAnsi" w:hAnsiTheme="minorHAnsi" w:cs="Calibri"/>
          <w:color w:val="000000" w:themeColor="text1"/>
          <w:lang w:eastAsia="pt-BR"/>
        </w:rPr>
        <w:t>Itacorubi</w:t>
      </w:r>
      <w:proofErr w:type="spellEnd"/>
      <w:r w:rsidRPr="000A66A2">
        <w:rPr>
          <w:rFonts w:asciiTheme="minorHAnsi" w:hAnsiTheme="minorHAnsi" w:cs="Calibri"/>
          <w:color w:val="000000" w:themeColor="text1"/>
          <w:lang w:eastAsia="pt-BR"/>
        </w:rPr>
        <w:t>, Florianópolis/SC, CEP 88035-001.</w:t>
      </w:r>
    </w:p>
    <w:p w14:paraId="4DE86753" w14:textId="77777777" w:rsidR="003962A2" w:rsidRPr="000A66A2" w:rsidRDefault="003962A2" w:rsidP="003962A2">
      <w:pPr>
        <w:numPr>
          <w:ilvl w:val="3"/>
          <w:numId w:val="35"/>
        </w:numPr>
        <w:jc w:val="both"/>
        <w:rPr>
          <w:rFonts w:asciiTheme="minorHAnsi" w:hAnsiTheme="minorHAnsi" w:cs="Calibri"/>
          <w:color w:val="000000" w:themeColor="text1"/>
          <w:lang w:eastAsia="pt-BR"/>
        </w:rPr>
      </w:pPr>
      <w:r w:rsidRPr="000A66A2">
        <w:rPr>
          <w:rFonts w:asciiTheme="minorHAnsi" w:hAnsiTheme="minorHAnsi" w:cs="Calibri"/>
          <w:b/>
          <w:color w:val="000000" w:themeColor="text1"/>
          <w:lang w:eastAsia="pt-BR"/>
        </w:rPr>
        <w:t>ESAG - Centro de Ciências da Administração e Socioeconômicas:</w:t>
      </w:r>
    </w:p>
    <w:p w14:paraId="67D0BB82" w14:textId="77777777" w:rsidR="003962A2" w:rsidRPr="000A66A2" w:rsidRDefault="003962A2" w:rsidP="003962A2">
      <w:pPr>
        <w:ind w:left="1728"/>
        <w:jc w:val="both"/>
        <w:rPr>
          <w:rFonts w:asciiTheme="minorHAnsi" w:hAnsiTheme="minorHAnsi" w:cs="Calibri"/>
          <w:color w:val="000000" w:themeColor="text1"/>
          <w:lang w:eastAsia="pt-BR"/>
        </w:rPr>
      </w:pPr>
      <w:r w:rsidRPr="000A66A2">
        <w:rPr>
          <w:rFonts w:asciiTheme="minorHAnsi" w:hAnsiTheme="minorHAnsi" w:cs="Calibri"/>
          <w:color w:val="000000" w:themeColor="text1"/>
          <w:lang w:eastAsia="pt-BR"/>
        </w:rPr>
        <w:t xml:space="preserve">Av. Madre </w:t>
      </w:r>
      <w:proofErr w:type="spellStart"/>
      <w:r w:rsidRPr="000A66A2">
        <w:rPr>
          <w:rFonts w:asciiTheme="minorHAnsi" w:hAnsiTheme="minorHAnsi" w:cs="Calibri"/>
          <w:color w:val="000000" w:themeColor="text1"/>
          <w:lang w:eastAsia="pt-BR"/>
        </w:rPr>
        <w:t>Benvenuta</w:t>
      </w:r>
      <w:proofErr w:type="spellEnd"/>
      <w:r w:rsidRPr="000A66A2">
        <w:rPr>
          <w:rFonts w:asciiTheme="minorHAnsi" w:hAnsiTheme="minorHAnsi" w:cs="Calibri"/>
          <w:color w:val="000000" w:themeColor="text1"/>
          <w:lang w:eastAsia="pt-BR"/>
        </w:rPr>
        <w:t>, 20</w:t>
      </w:r>
      <w:r>
        <w:rPr>
          <w:rFonts w:asciiTheme="minorHAnsi" w:hAnsiTheme="minorHAnsi" w:cs="Calibri"/>
          <w:color w:val="000000" w:themeColor="text1"/>
          <w:lang w:eastAsia="pt-BR"/>
        </w:rPr>
        <w:t>0</w:t>
      </w:r>
      <w:r w:rsidRPr="000A66A2">
        <w:rPr>
          <w:rFonts w:asciiTheme="minorHAnsi" w:hAnsiTheme="minorHAnsi" w:cs="Calibri"/>
          <w:color w:val="000000" w:themeColor="text1"/>
          <w:lang w:eastAsia="pt-BR"/>
        </w:rPr>
        <w:t xml:space="preserve">7, </w:t>
      </w:r>
      <w:proofErr w:type="spellStart"/>
      <w:r w:rsidRPr="000A66A2">
        <w:rPr>
          <w:rFonts w:asciiTheme="minorHAnsi" w:hAnsiTheme="minorHAnsi" w:cs="Calibri"/>
          <w:color w:val="000000" w:themeColor="text1"/>
          <w:lang w:eastAsia="pt-BR"/>
        </w:rPr>
        <w:t>Itacorubi</w:t>
      </w:r>
      <w:proofErr w:type="spellEnd"/>
      <w:r w:rsidRPr="000A66A2">
        <w:rPr>
          <w:rFonts w:asciiTheme="minorHAnsi" w:hAnsiTheme="minorHAnsi" w:cs="Calibri"/>
          <w:color w:val="000000" w:themeColor="text1"/>
          <w:lang w:eastAsia="pt-BR"/>
        </w:rPr>
        <w:t>, Florianópolis/SC, CEP 88035-001.</w:t>
      </w:r>
    </w:p>
    <w:p w14:paraId="4DB65AB2" w14:textId="77777777" w:rsidR="003962A2" w:rsidRPr="000A66A2" w:rsidRDefault="003962A2" w:rsidP="003962A2">
      <w:pPr>
        <w:numPr>
          <w:ilvl w:val="3"/>
          <w:numId w:val="35"/>
        </w:numPr>
        <w:jc w:val="both"/>
        <w:rPr>
          <w:rFonts w:asciiTheme="minorHAnsi" w:hAnsiTheme="minorHAnsi" w:cs="Calibri"/>
          <w:color w:val="000000" w:themeColor="text1"/>
          <w:lang w:eastAsia="pt-BR"/>
        </w:rPr>
      </w:pPr>
      <w:r w:rsidRPr="000A66A2">
        <w:rPr>
          <w:rFonts w:asciiTheme="minorHAnsi" w:hAnsiTheme="minorHAnsi" w:cs="Calibri"/>
          <w:b/>
          <w:color w:val="000000" w:themeColor="text1"/>
          <w:lang w:eastAsia="pt-BR"/>
        </w:rPr>
        <w:t>CEART - Centro de Artes:</w:t>
      </w:r>
    </w:p>
    <w:p w14:paraId="67C22ACA" w14:textId="77777777" w:rsidR="003962A2" w:rsidRPr="000A66A2" w:rsidRDefault="003962A2" w:rsidP="003962A2">
      <w:pPr>
        <w:ind w:left="1728"/>
        <w:jc w:val="both"/>
        <w:rPr>
          <w:rFonts w:asciiTheme="minorHAnsi" w:hAnsiTheme="minorHAnsi" w:cs="Calibri"/>
          <w:color w:val="000000" w:themeColor="text1"/>
          <w:lang w:eastAsia="pt-BR"/>
        </w:rPr>
      </w:pPr>
      <w:r w:rsidRPr="000A66A2">
        <w:rPr>
          <w:rFonts w:asciiTheme="minorHAnsi" w:hAnsiTheme="minorHAnsi" w:cs="Calibri"/>
          <w:color w:val="000000" w:themeColor="text1"/>
          <w:lang w:eastAsia="pt-BR"/>
        </w:rPr>
        <w:t xml:space="preserve">Av. Madre </w:t>
      </w:r>
      <w:proofErr w:type="spellStart"/>
      <w:r w:rsidRPr="000A66A2">
        <w:rPr>
          <w:rFonts w:asciiTheme="minorHAnsi" w:hAnsiTheme="minorHAnsi" w:cs="Calibri"/>
          <w:color w:val="000000" w:themeColor="text1"/>
          <w:lang w:eastAsia="pt-BR"/>
        </w:rPr>
        <w:t>Benvenuta</w:t>
      </w:r>
      <w:proofErr w:type="spellEnd"/>
      <w:r w:rsidRPr="000A66A2">
        <w:rPr>
          <w:rFonts w:asciiTheme="minorHAnsi" w:hAnsiTheme="minorHAnsi" w:cs="Calibri"/>
          <w:color w:val="000000" w:themeColor="text1"/>
          <w:lang w:eastAsia="pt-BR"/>
        </w:rPr>
        <w:t>, 20</w:t>
      </w:r>
      <w:r>
        <w:rPr>
          <w:rFonts w:asciiTheme="minorHAnsi" w:hAnsiTheme="minorHAnsi" w:cs="Calibri"/>
          <w:color w:val="000000" w:themeColor="text1"/>
          <w:lang w:eastAsia="pt-BR"/>
        </w:rPr>
        <w:t>0</w:t>
      </w:r>
      <w:r w:rsidRPr="000A66A2">
        <w:rPr>
          <w:rFonts w:asciiTheme="minorHAnsi" w:hAnsiTheme="minorHAnsi" w:cs="Calibri"/>
          <w:color w:val="000000" w:themeColor="text1"/>
          <w:lang w:eastAsia="pt-BR"/>
        </w:rPr>
        <w:t xml:space="preserve">7, </w:t>
      </w:r>
      <w:proofErr w:type="spellStart"/>
      <w:r w:rsidRPr="000A66A2">
        <w:rPr>
          <w:rFonts w:asciiTheme="minorHAnsi" w:hAnsiTheme="minorHAnsi" w:cs="Calibri"/>
          <w:color w:val="000000" w:themeColor="text1"/>
          <w:lang w:eastAsia="pt-BR"/>
        </w:rPr>
        <w:t>Itacorubi</w:t>
      </w:r>
      <w:proofErr w:type="spellEnd"/>
      <w:r w:rsidRPr="000A66A2">
        <w:rPr>
          <w:rFonts w:asciiTheme="minorHAnsi" w:hAnsiTheme="minorHAnsi" w:cs="Calibri"/>
          <w:color w:val="000000" w:themeColor="text1"/>
          <w:lang w:eastAsia="pt-BR"/>
        </w:rPr>
        <w:t>, Florianópolis/SC, CEP 88035-001.</w:t>
      </w:r>
    </w:p>
    <w:p w14:paraId="1EF07634" w14:textId="77777777" w:rsidR="003962A2" w:rsidRPr="000A66A2" w:rsidRDefault="003962A2" w:rsidP="003962A2">
      <w:pPr>
        <w:pStyle w:val="PargrafodaLista"/>
        <w:numPr>
          <w:ilvl w:val="3"/>
          <w:numId w:val="35"/>
        </w:numPr>
        <w:suppressAutoHyphens/>
        <w:spacing w:after="0" w:line="240" w:lineRule="auto"/>
        <w:rPr>
          <w:rFonts w:asciiTheme="minorHAnsi" w:hAnsiTheme="minorHAnsi" w:cs="Calibri"/>
          <w:b/>
          <w:color w:val="000000" w:themeColor="text1"/>
          <w:lang w:eastAsia="pt-BR"/>
        </w:rPr>
      </w:pPr>
      <w:r w:rsidRPr="000A66A2">
        <w:rPr>
          <w:rFonts w:asciiTheme="minorHAnsi" w:hAnsiTheme="minorHAnsi"/>
          <w:b/>
          <w:color w:val="000000" w:themeColor="text1"/>
        </w:rPr>
        <w:t>CEAD - Centro de Educação a Distância:</w:t>
      </w:r>
    </w:p>
    <w:p w14:paraId="09F3752C" w14:textId="77777777" w:rsidR="003962A2" w:rsidRPr="000A66A2" w:rsidRDefault="003962A2" w:rsidP="003962A2">
      <w:pPr>
        <w:pStyle w:val="PargrafodaLista"/>
        <w:suppressAutoHyphens/>
        <w:spacing w:after="0" w:line="240" w:lineRule="auto"/>
        <w:ind w:left="1728"/>
        <w:rPr>
          <w:rFonts w:asciiTheme="minorHAnsi" w:hAnsiTheme="minorHAnsi"/>
          <w:color w:val="000000" w:themeColor="text1"/>
        </w:rPr>
      </w:pPr>
      <w:r w:rsidRPr="000A66A2">
        <w:rPr>
          <w:rFonts w:asciiTheme="minorHAnsi" w:hAnsiTheme="minorHAnsi"/>
          <w:color w:val="000000" w:themeColor="text1"/>
        </w:rPr>
        <w:t xml:space="preserve">Av. Madre </w:t>
      </w:r>
      <w:proofErr w:type="spellStart"/>
      <w:r w:rsidRPr="000A66A2">
        <w:rPr>
          <w:rFonts w:asciiTheme="minorHAnsi" w:hAnsiTheme="minorHAnsi"/>
          <w:color w:val="000000" w:themeColor="text1"/>
        </w:rPr>
        <w:t>Benvenuta</w:t>
      </w:r>
      <w:proofErr w:type="spellEnd"/>
      <w:r w:rsidRPr="000A66A2">
        <w:rPr>
          <w:rFonts w:asciiTheme="minorHAnsi" w:hAnsiTheme="minorHAnsi"/>
          <w:color w:val="000000" w:themeColor="text1"/>
        </w:rPr>
        <w:t xml:space="preserve">, 2007 - </w:t>
      </w:r>
      <w:proofErr w:type="spellStart"/>
      <w:r w:rsidRPr="000A66A2">
        <w:rPr>
          <w:rFonts w:asciiTheme="minorHAnsi" w:hAnsiTheme="minorHAnsi"/>
          <w:color w:val="000000" w:themeColor="text1"/>
        </w:rPr>
        <w:t>Itacorubi</w:t>
      </w:r>
      <w:proofErr w:type="spellEnd"/>
      <w:r w:rsidRPr="000A66A2">
        <w:rPr>
          <w:rFonts w:asciiTheme="minorHAnsi" w:hAnsiTheme="minorHAnsi"/>
          <w:color w:val="000000" w:themeColor="text1"/>
        </w:rPr>
        <w:t xml:space="preserve"> - Florianópolis – SC, CEP 88035-001.</w:t>
      </w:r>
    </w:p>
    <w:p w14:paraId="5BE2C903" w14:textId="77777777" w:rsidR="003962A2" w:rsidRPr="000A66A2" w:rsidRDefault="003962A2" w:rsidP="003962A2">
      <w:pPr>
        <w:pStyle w:val="PargrafodaLista"/>
        <w:numPr>
          <w:ilvl w:val="3"/>
          <w:numId w:val="35"/>
        </w:numPr>
        <w:suppressAutoHyphens/>
        <w:spacing w:after="0" w:line="240" w:lineRule="auto"/>
        <w:rPr>
          <w:rFonts w:asciiTheme="minorHAnsi" w:hAnsiTheme="minorHAnsi" w:cs="Calibri"/>
          <w:b/>
          <w:color w:val="000000" w:themeColor="text1"/>
          <w:lang w:eastAsia="pt-BR"/>
        </w:rPr>
      </w:pPr>
      <w:r w:rsidRPr="000A66A2">
        <w:rPr>
          <w:rFonts w:asciiTheme="minorHAnsi" w:hAnsiTheme="minorHAnsi"/>
          <w:b/>
          <w:color w:val="000000" w:themeColor="text1"/>
        </w:rPr>
        <w:t xml:space="preserve">FAED - Centro de Ciências da Educação: </w:t>
      </w:r>
    </w:p>
    <w:p w14:paraId="2646627D" w14:textId="77777777" w:rsidR="003962A2" w:rsidRPr="000A66A2" w:rsidRDefault="003962A2" w:rsidP="003962A2">
      <w:pPr>
        <w:pStyle w:val="PargrafodaLista"/>
        <w:suppressAutoHyphens/>
        <w:spacing w:after="0" w:line="240" w:lineRule="auto"/>
        <w:ind w:left="1728"/>
        <w:rPr>
          <w:rFonts w:asciiTheme="minorHAnsi" w:hAnsiTheme="minorHAnsi"/>
          <w:color w:val="000000" w:themeColor="text1"/>
        </w:rPr>
      </w:pPr>
      <w:r w:rsidRPr="000A66A2">
        <w:rPr>
          <w:rFonts w:asciiTheme="minorHAnsi" w:hAnsiTheme="minorHAnsi"/>
          <w:color w:val="000000" w:themeColor="text1"/>
        </w:rPr>
        <w:t xml:space="preserve">Av. Madre </w:t>
      </w:r>
      <w:proofErr w:type="spellStart"/>
      <w:r w:rsidRPr="000A66A2">
        <w:rPr>
          <w:rFonts w:asciiTheme="minorHAnsi" w:hAnsiTheme="minorHAnsi"/>
          <w:color w:val="000000" w:themeColor="text1"/>
        </w:rPr>
        <w:t>Benvenuta</w:t>
      </w:r>
      <w:proofErr w:type="spellEnd"/>
      <w:r w:rsidRPr="000A66A2">
        <w:rPr>
          <w:rFonts w:asciiTheme="minorHAnsi" w:hAnsiTheme="minorHAnsi"/>
          <w:color w:val="000000" w:themeColor="text1"/>
        </w:rPr>
        <w:t xml:space="preserve">, 2007 - </w:t>
      </w:r>
      <w:proofErr w:type="spellStart"/>
      <w:r w:rsidRPr="000A66A2">
        <w:rPr>
          <w:rFonts w:asciiTheme="minorHAnsi" w:hAnsiTheme="minorHAnsi"/>
          <w:color w:val="000000" w:themeColor="text1"/>
        </w:rPr>
        <w:t>Itacorubi</w:t>
      </w:r>
      <w:proofErr w:type="spellEnd"/>
      <w:r w:rsidRPr="000A66A2">
        <w:rPr>
          <w:rFonts w:asciiTheme="minorHAnsi" w:hAnsiTheme="minorHAnsi"/>
          <w:color w:val="000000" w:themeColor="text1"/>
        </w:rPr>
        <w:t xml:space="preserve"> – Florianópolis, SC, CEP 88035-001.</w:t>
      </w:r>
    </w:p>
    <w:p w14:paraId="753D2C8D" w14:textId="77777777" w:rsidR="003962A2" w:rsidRPr="000A66A2" w:rsidRDefault="003962A2" w:rsidP="003962A2">
      <w:pPr>
        <w:numPr>
          <w:ilvl w:val="3"/>
          <w:numId w:val="35"/>
        </w:numPr>
        <w:jc w:val="both"/>
        <w:rPr>
          <w:rFonts w:asciiTheme="minorHAnsi" w:hAnsiTheme="minorHAnsi" w:cs="Calibri"/>
          <w:color w:val="000000" w:themeColor="text1"/>
          <w:lang w:eastAsia="pt-BR"/>
        </w:rPr>
      </w:pPr>
      <w:r w:rsidRPr="000A66A2">
        <w:rPr>
          <w:rFonts w:asciiTheme="minorHAnsi" w:hAnsiTheme="minorHAnsi" w:cs="Calibri"/>
          <w:b/>
          <w:color w:val="000000" w:themeColor="text1"/>
          <w:lang w:val="pt-PT" w:eastAsia="pt-BR"/>
        </w:rPr>
        <w:t>CEFID – Centro de Ciências da Saúde e do Esporte:</w:t>
      </w:r>
    </w:p>
    <w:p w14:paraId="46E30094" w14:textId="77777777" w:rsidR="003962A2" w:rsidRPr="000A66A2" w:rsidRDefault="003962A2" w:rsidP="003962A2">
      <w:pPr>
        <w:ind w:left="1728"/>
        <w:jc w:val="both"/>
        <w:rPr>
          <w:rFonts w:asciiTheme="minorHAnsi" w:hAnsiTheme="minorHAnsi" w:cs="Calibri"/>
          <w:color w:val="000000" w:themeColor="text1"/>
          <w:lang w:val="pt-PT" w:eastAsia="pt-BR"/>
        </w:rPr>
      </w:pPr>
      <w:r w:rsidRPr="000A66A2">
        <w:rPr>
          <w:rFonts w:asciiTheme="minorHAnsi" w:hAnsiTheme="minorHAnsi" w:cs="Calibri"/>
          <w:color w:val="000000" w:themeColor="text1"/>
          <w:lang w:val="pt-PT" w:eastAsia="pt-BR"/>
        </w:rPr>
        <w:t>Rua Pascoal Simone, 358, Coqueiros, Florianópolis/SC, CEP 88080-350.</w:t>
      </w:r>
    </w:p>
    <w:p w14:paraId="0D9A0237" w14:textId="77777777" w:rsidR="003962A2" w:rsidRPr="000A66A2" w:rsidRDefault="003962A2" w:rsidP="003962A2">
      <w:pPr>
        <w:numPr>
          <w:ilvl w:val="3"/>
          <w:numId w:val="35"/>
        </w:numPr>
        <w:jc w:val="both"/>
        <w:rPr>
          <w:rFonts w:asciiTheme="minorHAnsi" w:hAnsiTheme="minorHAnsi" w:cs="Calibri"/>
          <w:b/>
          <w:color w:val="000000" w:themeColor="text1"/>
          <w:lang w:eastAsia="pt-BR"/>
        </w:rPr>
      </w:pPr>
      <w:r w:rsidRPr="000A66A2">
        <w:rPr>
          <w:rFonts w:asciiTheme="minorHAnsi" w:hAnsiTheme="minorHAnsi" w:cs="Calibri"/>
          <w:b/>
          <w:color w:val="000000" w:themeColor="text1"/>
          <w:lang w:eastAsia="pt-BR"/>
        </w:rPr>
        <w:t>MESC – Museu da Escola Catarinense</w:t>
      </w:r>
    </w:p>
    <w:p w14:paraId="6853A04A" w14:textId="77777777" w:rsidR="003962A2" w:rsidRPr="000A66A2" w:rsidRDefault="003962A2" w:rsidP="003962A2">
      <w:pPr>
        <w:ind w:left="1728"/>
        <w:jc w:val="both"/>
        <w:rPr>
          <w:rFonts w:asciiTheme="minorHAnsi" w:hAnsiTheme="minorHAnsi" w:cs="Calibri"/>
          <w:color w:val="000000" w:themeColor="text1"/>
          <w:lang w:val="pt-PT" w:eastAsia="pt-BR"/>
        </w:rPr>
      </w:pPr>
      <w:r w:rsidRPr="000A66A2">
        <w:rPr>
          <w:rFonts w:asciiTheme="minorHAnsi" w:hAnsiTheme="minorHAnsi" w:cs="Calibri"/>
          <w:color w:val="000000" w:themeColor="text1"/>
          <w:lang w:val="pt-PT" w:eastAsia="pt-BR"/>
        </w:rPr>
        <w:t>Rua Saldanha Marinho, 196 - Centro, Florianópolis/SC, CEP 88010-450</w:t>
      </w:r>
      <w:r>
        <w:rPr>
          <w:rFonts w:asciiTheme="minorHAnsi" w:hAnsiTheme="minorHAnsi" w:cs="Calibri"/>
          <w:color w:val="000000" w:themeColor="text1"/>
          <w:lang w:val="pt-PT" w:eastAsia="pt-BR"/>
        </w:rPr>
        <w:t>.</w:t>
      </w:r>
    </w:p>
    <w:p w14:paraId="6B392C71" w14:textId="77777777" w:rsidR="003962A2" w:rsidRPr="000A66A2" w:rsidRDefault="003962A2" w:rsidP="003962A2">
      <w:pPr>
        <w:ind w:left="1728"/>
        <w:jc w:val="both"/>
        <w:rPr>
          <w:rFonts w:asciiTheme="minorHAnsi" w:hAnsiTheme="minorHAnsi" w:cs="Calibri"/>
          <w:b/>
          <w:color w:val="000000" w:themeColor="text1"/>
          <w:lang w:eastAsia="pt-BR"/>
        </w:rPr>
      </w:pPr>
    </w:p>
    <w:p w14:paraId="0B6AEB08" w14:textId="77777777" w:rsidR="003962A2" w:rsidRPr="000A66A2" w:rsidRDefault="003962A2" w:rsidP="003962A2">
      <w:pPr>
        <w:pStyle w:val="PargrafodaLista"/>
        <w:numPr>
          <w:ilvl w:val="2"/>
          <w:numId w:val="35"/>
        </w:numPr>
        <w:suppressAutoHyphens/>
        <w:spacing w:after="0" w:line="240" w:lineRule="auto"/>
        <w:rPr>
          <w:rFonts w:asciiTheme="minorHAnsi" w:hAnsiTheme="minorHAnsi" w:cs="Calibri"/>
          <w:b/>
          <w:color w:val="000000" w:themeColor="text1"/>
          <w:lang w:eastAsia="pt-BR"/>
        </w:rPr>
      </w:pPr>
      <w:r w:rsidRPr="000A66A2">
        <w:rPr>
          <w:rFonts w:asciiTheme="minorHAnsi" w:hAnsiTheme="minorHAnsi" w:cs="Calibri"/>
          <w:b/>
          <w:color w:val="000000" w:themeColor="text1"/>
          <w:lang w:val="pt-PT" w:eastAsia="pt-BR"/>
        </w:rPr>
        <w:t>CAMPUS V - VALE DO ITAJAÍ:</w:t>
      </w:r>
    </w:p>
    <w:p w14:paraId="1FC74EAD" w14:textId="77777777" w:rsidR="003962A2" w:rsidRPr="00CD7A66" w:rsidRDefault="003962A2" w:rsidP="003962A2">
      <w:pPr>
        <w:numPr>
          <w:ilvl w:val="3"/>
          <w:numId w:val="35"/>
        </w:numPr>
        <w:jc w:val="both"/>
        <w:rPr>
          <w:rFonts w:asciiTheme="minorHAnsi" w:hAnsiTheme="minorHAnsi" w:cs="Calibri"/>
          <w:b/>
          <w:color w:val="000000" w:themeColor="text1"/>
          <w:lang w:eastAsia="pt-BR"/>
        </w:rPr>
      </w:pPr>
      <w:r w:rsidRPr="00CD7A66">
        <w:rPr>
          <w:rFonts w:asciiTheme="minorHAnsi" w:hAnsiTheme="minorHAnsi" w:cs="Calibri"/>
          <w:b/>
          <w:color w:val="000000" w:themeColor="text1"/>
          <w:lang w:eastAsia="pt-BR"/>
        </w:rPr>
        <w:t>CESFI - Centro de Educação Superior da Foz do Itajaí:</w:t>
      </w:r>
    </w:p>
    <w:p w14:paraId="3C22023D" w14:textId="77777777" w:rsidR="003962A2" w:rsidRPr="00090B66" w:rsidRDefault="003962A2" w:rsidP="003962A2">
      <w:pPr>
        <w:ind w:left="1080"/>
        <w:jc w:val="both"/>
        <w:rPr>
          <w:rFonts w:asciiTheme="minorHAnsi" w:hAnsiTheme="minorHAnsi" w:cs="Calibri"/>
          <w:color w:val="000000" w:themeColor="text1"/>
          <w:lang w:eastAsia="pt-BR"/>
        </w:rPr>
      </w:pPr>
      <w:r w:rsidRPr="00090B66">
        <w:rPr>
          <w:rFonts w:asciiTheme="minorHAnsi" w:hAnsiTheme="minorHAnsi" w:cs="Calibri"/>
          <w:color w:val="000000" w:themeColor="text1"/>
          <w:lang w:eastAsia="pt-BR"/>
        </w:rPr>
        <w:t>Avenida Lourival Cesário Pereira, s/n Edifício Alcides Abreu - Nova Esperança - Balneário C</w:t>
      </w:r>
      <w:r>
        <w:rPr>
          <w:rFonts w:asciiTheme="minorHAnsi" w:hAnsiTheme="minorHAnsi" w:cs="Calibri"/>
          <w:color w:val="000000" w:themeColor="text1"/>
          <w:lang w:eastAsia="pt-BR"/>
        </w:rPr>
        <w:t>a</w:t>
      </w:r>
      <w:r w:rsidRPr="00090B66">
        <w:rPr>
          <w:rFonts w:asciiTheme="minorHAnsi" w:hAnsiTheme="minorHAnsi" w:cs="Calibri"/>
          <w:color w:val="000000" w:themeColor="text1"/>
          <w:lang w:eastAsia="pt-BR"/>
        </w:rPr>
        <w:t>mb</w:t>
      </w:r>
      <w:r>
        <w:rPr>
          <w:rFonts w:asciiTheme="minorHAnsi" w:hAnsiTheme="minorHAnsi" w:cs="Calibri"/>
          <w:color w:val="000000" w:themeColor="text1"/>
          <w:lang w:eastAsia="pt-BR"/>
        </w:rPr>
        <w:t>o</w:t>
      </w:r>
      <w:r w:rsidRPr="00090B66">
        <w:rPr>
          <w:rFonts w:asciiTheme="minorHAnsi" w:hAnsiTheme="minorHAnsi" w:cs="Calibri"/>
          <w:color w:val="000000" w:themeColor="text1"/>
          <w:lang w:eastAsia="pt-BR"/>
        </w:rPr>
        <w:t>ri</w:t>
      </w:r>
      <w:r>
        <w:rPr>
          <w:rFonts w:asciiTheme="minorHAnsi" w:hAnsiTheme="minorHAnsi" w:cs="Calibri"/>
          <w:color w:val="000000" w:themeColor="text1"/>
          <w:lang w:eastAsia="pt-BR"/>
        </w:rPr>
        <w:t>ú/SC,</w:t>
      </w:r>
      <w:r w:rsidRPr="00090B66">
        <w:rPr>
          <w:rFonts w:asciiTheme="minorHAnsi" w:hAnsiTheme="minorHAnsi" w:cs="Calibri"/>
          <w:color w:val="000000" w:themeColor="text1"/>
          <w:lang w:eastAsia="pt-BR"/>
        </w:rPr>
        <w:t xml:space="preserve"> CEP 88336-275 (prédio anexo ao principal). </w:t>
      </w:r>
    </w:p>
    <w:p w14:paraId="7FBCAB42" w14:textId="77777777" w:rsidR="003962A2" w:rsidRPr="00CD7A66" w:rsidRDefault="003962A2" w:rsidP="003962A2">
      <w:pPr>
        <w:ind w:left="1134"/>
        <w:jc w:val="both"/>
        <w:rPr>
          <w:rFonts w:asciiTheme="minorHAnsi" w:hAnsiTheme="minorHAnsi" w:cs="Calibri"/>
          <w:b/>
          <w:color w:val="000000" w:themeColor="text1"/>
          <w:lang w:eastAsia="pt-BR"/>
        </w:rPr>
      </w:pPr>
      <w:r w:rsidRPr="00FC31C3">
        <w:rPr>
          <w:rFonts w:asciiTheme="minorHAnsi" w:hAnsiTheme="minorHAnsi" w:cs="Calibri"/>
          <w:b/>
          <w:color w:val="000000" w:themeColor="text1"/>
          <w:lang w:eastAsia="pt-BR"/>
        </w:rPr>
        <w:t>Agendar data/horário de entrega pelo e- mail:</w:t>
      </w:r>
      <w:r w:rsidRPr="00FC31C3">
        <w:rPr>
          <w:rFonts w:asciiTheme="minorHAnsi" w:hAnsiTheme="minorHAnsi" w:cs="Calibri"/>
          <w:color w:val="000000" w:themeColor="text1"/>
          <w:lang w:eastAsia="pt-BR"/>
        </w:rPr>
        <w:t xml:space="preserve"> almoxarifado.cesfi@udesc.br</w:t>
      </w:r>
    </w:p>
    <w:p w14:paraId="0402FFA9" w14:textId="77777777" w:rsidR="003962A2" w:rsidRPr="000A66A2" w:rsidRDefault="003962A2" w:rsidP="003962A2">
      <w:pPr>
        <w:ind w:left="1728"/>
        <w:jc w:val="both"/>
        <w:rPr>
          <w:rFonts w:asciiTheme="minorHAnsi" w:hAnsiTheme="minorHAnsi" w:cs="Calibri"/>
          <w:b/>
          <w:color w:val="000000" w:themeColor="text1"/>
          <w:lang w:eastAsia="pt-BR"/>
        </w:rPr>
      </w:pPr>
    </w:p>
    <w:p w14:paraId="0216B377" w14:textId="77777777" w:rsidR="003962A2" w:rsidRPr="000A66A2" w:rsidRDefault="003962A2" w:rsidP="003962A2">
      <w:pPr>
        <w:numPr>
          <w:ilvl w:val="2"/>
          <w:numId w:val="35"/>
        </w:numPr>
        <w:jc w:val="both"/>
        <w:rPr>
          <w:rFonts w:asciiTheme="minorHAnsi" w:hAnsiTheme="minorHAnsi" w:cs="Calibri"/>
          <w:b/>
          <w:color w:val="000000" w:themeColor="text1"/>
          <w:lang w:eastAsia="pt-BR"/>
        </w:rPr>
      </w:pPr>
      <w:r w:rsidRPr="000A66A2">
        <w:rPr>
          <w:rFonts w:asciiTheme="minorHAnsi" w:hAnsiTheme="minorHAnsi" w:cs="Calibri"/>
          <w:b/>
          <w:color w:val="000000" w:themeColor="text1"/>
          <w:lang w:eastAsia="pt-BR"/>
        </w:rPr>
        <w:t>CAMPUS VI - SUL CATARINENSE:</w:t>
      </w:r>
    </w:p>
    <w:p w14:paraId="3BEF9121" w14:textId="77777777" w:rsidR="003962A2" w:rsidRPr="000A66A2" w:rsidRDefault="003962A2" w:rsidP="003962A2">
      <w:pPr>
        <w:numPr>
          <w:ilvl w:val="3"/>
          <w:numId w:val="35"/>
        </w:numPr>
        <w:jc w:val="both"/>
        <w:rPr>
          <w:rFonts w:asciiTheme="minorHAnsi" w:hAnsiTheme="minorHAnsi" w:cs="Calibri"/>
          <w:color w:val="000000" w:themeColor="text1"/>
          <w:lang w:eastAsia="pt-BR"/>
        </w:rPr>
      </w:pPr>
      <w:r w:rsidRPr="000A66A2">
        <w:rPr>
          <w:rFonts w:asciiTheme="minorHAnsi" w:hAnsiTheme="minorHAnsi" w:cs="Calibri"/>
          <w:b/>
          <w:color w:val="000000" w:themeColor="text1"/>
          <w:lang w:val="pt-PT" w:eastAsia="pt-BR"/>
        </w:rPr>
        <w:t>CERES –</w:t>
      </w:r>
      <w:r w:rsidRPr="000A66A2">
        <w:rPr>
          <w:rFonts w:asciiTheme="minorHAnsi" w:hAnsiTheme="minorHAnsi" w:cs="Calibri"/>
          <w:b/>
          <w:color w:val="000000" w:themeColor="text1"/>
          <w:lang w:eastAsia="pt-BR"/>
        </w:rPr>
        <w:t xml:space="preserve"> Centro de Educação Superior da Região Sul:</w:t>
      </w:r>
    </w:p>
    <w:p w14:paraId="709F81F8" w14:textId="77777777" w:rsidR="003962A2" w:rsidRPr="000A66A2" w:rsidRDefault="003962A2" w:rsidP="003962A2">
      <w:pPr>
        <w:ind w:left="1728"/>
        <w:jc w:val="both"/>
        <w:rPr>
          <w:rFonts w:asciiTheme="minorHAnsi" w:hAnsiTheme="minorHAnsi" w:cs="Calibri"/>
          <w:color w:val="000000" w:themeColor="text1"/>
          <w:lang w:eastAsia="pt-BR"/>
        </w:rPr>
      </w:pPr>
      <w:r w:rsidRPr="000A66A2">
        <w:rPr>
          <w:rFonts w:asciiTheme="minorHAnsi" w:hAnsiTheme="minorHAnsi" w:cs="Calibri"/>
          <w:color w:val="000000" w:themeColor="text1"/>
          <w:lang w:eastAsia="pt-BR"/>
        </w:rPr>
        <w:t>Rua Cel. Fernandes Martins, 270, Progresso, Laguna/SC, CEP 88790-000.</w:t>
      </w:r>
    </w:p>
    <w:p w14:paraId="3249F5EA" w14:textId="77777777" w:rsidR="003962A2" w:rsidRPr="000A66A2" w:rsidRDefault="003962A2" w:rsidP="003962A2">
      <w:pPr>
        <w:ind w:left="1728"/>
        <w:jc w:val="both"/>
        <w:rPr>
          <w:rFonts w:asciiTheme="minorHAnsi" w:hAnsiTheme="minorHAnsi" w:cs="Calibri"/>
          <w:color w:val="000000" w:themeColor="text1"/>
          <w:lang w:eastAsia="pt-BR"/>
        </w:rPr>
      </w:pPr>
    </w:p>
    <w:p w14:paraId="5A6BDE5C" w14:textId="77777777" w:rsidR="003962A2" w:rsidRPr="00F56230" w:rsidRDefault="003962A2" w:rsidP="003962A2">
      <w:pPr>
        <w:numPr>
          <w:ilvl w:val="1"/>
          <w:numId w:val="35"/>
        </w:numPr>
        <w:jc w:val="both"/>
        <w:rPr>
          <w:rFonts w:asciiTheme="minorHAnsi" w:hAnsiTheme="minorHAnsi" w:cs="Calibri"/>
          <w:lang w:val="pt-PT" w:eastAsia="pt-BR"/>
        </w:rPr>
      </w:pPr>
      <w:r w:rsidRPr="000A66A2">
        <w:rPr>
          <w:rFonts w:asciiTheme="minorHAnsi" w:hAnsiTheme="minorHAnsi" w:cs="Calibri"/>
          <w:color w:val="000000" w:themeColor="text1"/>
          <w:lang w:val="pt-PT" w:eastAsia="pt-BR"/>
        </w:rPr>
        <w:t xml:space="preserve">O prazo de entrega dos produtos não poderá ser superior a 30 (trinta) dias corridos, contados da data da AF emitida pelo Centro Contratante, podendo ser prorrogado por igual prazo mediante justificativa devidamente </w:t>
      </w:r>
      <w:r w:rsidRPr="00F56230">
        <w:rPr>
          <w:rFonts w:asciiTheme="minorHAnsi" w:hAnsiTheme="minorHAnsi" w:cs="Calibri"/>
          <w:lang w:val="pt-PT" w:eastAsia="pt-BR"/>
        </w:rPr>
        <w:t>apresentada com antecedência e aceita pela Contratante.</w:t>
      </w:r>
    </w:p>
    <w:p w14:paraId="773E4CC8" w14:textId="77777777" w:rsidR="003962A2" w:rsidRDefault="003962A2" w:rsidP="003962A2">
      <w:pPr>
        <w:numPr>
          <w:ilvl w:val="1"/>
          <w:numId w:val="35"/>
        </w:numPr>
        <w:jc w:val="both"/>
        <w:rPr>
          <w:rFonts w:asciiTheme="minorHAnsi" w:hAnsiTheme="minorHAnsi" w:cs="Calibri"/>
          <w:lang w:val="pt-PT" w:eastAsia="pt-BR"/>
        </w:rPr>
      </w:pPr>
      <w:r w:rsidRPr="00F56230">
        <w:rPr>
          <w:rFonts w:asciiTheme="minorHAnsi" w:hAnsiTheme="minorHAnsi" w:cs="Calibri"/>
          <w:lang w:val="pt-PT" w:eastAsia="pt-BR"/>
        </w:rPr>
        <w:t>As AFs podem ter a entrega parcelada, conforme a necessidade do C</w:t>
      </w:r>
      <w:r>
        <w:rPr>
          <w:rFonts w:asciiTheme="minorHAnsi" w:hAnsiTheme="minorHAnsi" w:cs="Calibri"/>
          <w:lang w:val="pt-PT" w:eastAsia="pt-BR"/>
        </w:rPr>
        <w:t>entro, mediante solicitação formal do Fiscal do Contrato.</w:t>
      </w:r>
    </w:p>
    <w:p w14:paraId="2C147AEF" w14:textId="77777777" w:rsidR="003962A2" w:rsidRPr="009577ED" w:rsidRDefault="003962A2" w:rsidP="003962A2">
      <w:pPr>
        <w:numPr>
          <w:ilvl w:val="1"/>
          <w:numId w:val="35"/>
        </w:numPr>
        <w:jc w:val="both"/>
        <w:rPr>
          <w:rFonts w:asciiTheme="minorHAnsi" w:hAnsiTheme="minorHAnsi" w:cs="Calibri"/>
          <w:lang w:val="pt-PT" w:eastAsia="pt-BR"/>
        </w:rPr>
      </w:pPr>
      <w:r w:rsidRPr="009577ED">
        <w:rPr>
          <w:rFonts w:asciiTheme="minorHAnsi" w:hAnsiTheme="minorHAnsi" w:cs="Calibri"/>
          <w:lang w:val="pt-PT" w:eastAsia="pt-BR"/>
        </w:rPr>
        <w:t xml:space="preserve">Os produtos deverão ser novos e entregues acondicionados em suas embalagens originais lacradas, de forma a permitir completa segurança quanto </w:t>
      </w:r>
      <w:r>
        <w:rPr>
          <w:rFonts w:asciiTheme="minorHAnsi" w:hAnsiTheme="minorHAnsi" w:cs="Calibri"/>
          <w:lang w:val="pt-PT" w:eastAsia="pt-BR"/>
        </w:rPr>
        <w:t>à</w:t>
      </w:r>
      <w:r w:rsidRPr="009577ED">
        <w:rPr>
          <w:rFonts w:asciiTheme="minorHAnsi" w:hAnsiTheme="minorHAnsi" w:cs="Calibri"/>
          <w:lang w:val="pt-PT" w:eastAsia="pt-BR"/>
        </w:rPr>
        <w:t xml:space="preserve"> sua originalidade e integridade, devendo estar acondicionados e embalados conforme praxe do fabricante, protegendo o produto durante o transporte e armazenamento, com indicação do material contido, volume, data de fabricação, fabricante, importador (se for o caso), procedência, bem como demais </w:t>
      </w:r>
      <w:r w:rsidRPr="009577ED">
        <w:rPr>
          <w:rFonts w:asciiTheme="minorHAnsi" w:hAnsiTheme="minorHAnsi" w:cs="Calibri"/>
          <w:lang w:val="pt-PT" w:eastAsia="pt-BR"/>
        </w:rPr>
        <w:lastRenderedPageBreak/>
        <w:t xml:space="preserve">informações </w:t>
      </w:r>
      <w:r>
        <w:rPr>
          <w:rFonts w:asciiTheme="minorHAnsi" w:hAnsiTheme="minorHAnsi" w:cs="Calibri"/>
          <w:lang w:val="pt-PT" w:eastAsia="pt-BR"/>
        </w:rPr>
        <w:t>exigidas na legislação em vigor, exceto para os itens a serem entregues à granel (areia, brita, entre outros).</w:t>
      </w:r>
    </w:p>
    <w:p w14:paraId="28BCFA6B" w14:textId="77777777" w:rsidR="003962A2" w:rsidRPr="009577ED" w:rsidRDefault="003962A2" w:rsidP="003962A2">
      <w:pPr>
        <w:numPr>
          <w:ilvl w:val="1"/>
          <w:numId w:val="35"/>
        </w:numPr>
        <w:jc w:val="both"/>
        <w:rPr>
          <w:rFonts w:asciiTheme="minorHAnsi" w:hAnsiTheme="minorHAnsi" w:cs="Calibri"/>
          <w:lang w:val="pt-PT" w:eastAsia="pt-BR"/>
        </w:rPr>
      </w:pPr>
      <w:r w:rsidRPr="009577ED">
        <w:rPr>
          <w:rFonts w:asciiTheme="minorHAnsi" w:hAnsiTheme="minorHAnsi" w:cs="Calibri"/>
          <w:lang w:val="pt-PT" w:eastAsia="pt-BR"/>
        </w:rPr>
        <w:t>A incidência de problemas em mais de 20% (vinte por cento) dos produtos será considerado baixa qualidade, e será solicitado a substituição de todos os produtos.</w:t>
      </w:r>
    </w:p>
    <w:p w14:paraId="74DF9B4E" w14:textId="77777777" w:rsidR="003962A2" w:rsidRPr="009577ED" w:rsidRDefault="003962A2" w:rsidP="003962A2">
      <w:pPr>
        <w:numPr>
          <w:ilvl w:val="1"/>
          <w:numId w:val="35"/>
        </w:numPr>
        <w:jc w:val="both"/>
        <w:rPr>
          <w:rFonts w:asciiTheme="minorHAnsi" w:hAnsiTheme="minorHAnsi" w:cs="Calibri"/>
          <w:lang w:val="pt-PT" w:eastAsia="pt-BR"/>
        </w:rPr>
      </w:pPr>
      <w:r w:rsidRPr="009577ED">
        <w:rPr>
          <w:rFonts w:asciiTheme="minorHAnsi" w:hAnsiTheme="minorHAnsi" w:cs="Calibri"/>
          <w:lang w:val="pt-PT" w:eastAsia="pt-BR"/>
        </w:rPr>
        <w:t>A Contratante não aceitará, sob nenhum pretexto, a transferência de responsabilidade da Contratada para terceiros.</w:t>
      </w:r>
    </w:p>
    <w:p w14:paraId="415607A1" w14:textId="77777777" w:rsidR="003962A2" w:rsidRPr="009577ED" w:rsidRDefault="003962A2" w:rsidP="003962A2">
      <w:pPr>
        <w:numPr>
          <w:ilvl w:val="1"/>
          <w:numId w:val="35"/>
        </w:numPr>
        <w:jc w:val="both"/>
        <w:rPr>
          <w:rFonts w:asciiTheme="minorHAnsi" w:hAnsiTheme="minorHAnsi" w:cs="Calibri"/>
          <w:lang w:val="pt-PT" w:eastAsia="pt-BR"/>
        </w:rPr>
      </w:pPr>
      <w:r w:rsidRPr="009577ED">
        <w:rPr>
          <w:rFonts w:asciiTheme="minorHAnsi" w:hAnsiTheme="minorHAnsi" w:cs="Calibri"/>
          <w:lang w:val="pt-PT" w:eastAsia="pt-BR"/>
        </w:rPr>
        <w:t>A Contratante reserva-se o direito de a qualquer tempo, previamente ao aceite, ou durante o prazo de validade do produto, proceder a analise técnica e de qualidade do mesmo, através de Parecer Técnico, realizado diretamente ou por intermédio de terceiros.</w:t>
      </w:r>
    </w:p>
    <w:p w14:paraId="1C6F94EA" w14:textId="77777777" w:rsidR="003962A2" w:rsidRPr="009577ED" w:rsidRDefault="003962A2" w:rsidP="003962A2">
      <w:pPr>
        <w:numPr>
          <w:ilvl w:val="2"/>
          <w:numId w:val="35"/>
        </w:numPr>
        <w:jc w:val="both"/>
        <w:rPr>
          <w:rFonts w:asciiTheme="minorHAnsi" w:hAnsiTheme="minorHAnsi" w:cs="Calibri"/>
          <w:lang w:val="pt-PT" w:eastAsia="pt-BR"/>
        </w:rPr>
      </w:pPr>
      <w:r>
        <w:rPr>
          <w:rFonts w:asciiTheme="minorHAnsi" w:hAnsiTheme="minorHAnsi" w:cs="Calibri"/>
          <w:lang w:val="pt-PT" w:eastAsia="pt-BR"/>
        </w:rPr>
        <w:t xml:space="preserve"> </w:t>
      </w:r>
      <w:r w:rsidRPr="009577ED">
        <w:rPr>
          <w:rFonts w:asciiTheme="minorHAnsi" w:hAnsiTheme="minorHAnsi" w:cs="Calibri"/>
          <w:lang w:val="pt-PT" w:eastAsia="pt-BR"/>
        </w:rPr>
        <w:t>Caso o Parecer Técnico rejeite o produto analisado este deverá ser substituído imediatamente pela Contratada, sem qualquer ônus para a Contratante.</w:t>
      </w:r>
    </w:p>
    <w:p w14:paraId="7FB09E49" w14:textId="77777777" w:rsidR="003962A2" w:rsidRPr="009577ED" w:rsidRDefault="003962A2" w:rsidP="003962A2">
      <w:pPr>
        <w:numPr>
          <w:ilvl w:val="1"/>
          <w:numId w:val="35"/>
        </w:numPr>
        <w:jc w:val="both"/>
        <w:rPr>
          <w:rFonts w:asciiTheme="minorHAnsi" w:hAnsiTheme="minorHAnsi" w:cs="Calibri"/>
          <w:lang w:val="pt-PT" w:eastAsia="pt-BR"/>
        </w:rPr>
      </w:pPr>
      <w:r w:rsidRPr="009577ED">
        <w:rPr>
          <w:rFonts w:asciiTheme="minorHAnsi" w:hAnsiTheme="minorHAnsi" w:cs="Calibri"/>
          <w:lang w:val="pt-PT" w:eastAsia="pt-BR"/>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14:paraId="35B54916" w14:textId="77777777" w:rsidR="003962A2" w:rsidRDefault="003962A2" w:rsidP="003962A2">
      <w:pPr>
        <w:numPr>
          <w:ilvl w:val="1"/>
          <w:numId w:val="35"/>
        </w:numPr>
        <w:jc w:val="both"/>
        <w:rPr>
          <w:rFonts w:asciiTheme="minorHAnsi" w:hAnsiTheme="minorHAnsi" w:cs="Calibri"/>
          <w:lang w:val="pt-PT" w:eastAsia="pt-BR"/>
        </w:rPr>
      </w:pPr>
      <w:r w:rsidRPr="009577ED">
        <w:rPr>
          <w:rFonts w:asciiTheme="minorHAnsi" w:hAnsiTheme="minorHAnsi" w:cs="Calibri"/>
          <w:lang w:val="pt-PT" w:eastAsia="pt-BR"/>
        </w:rPr>
        <w:t xml:space="preserve"> 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06C1A07F" w14:textId="77777777" w:rsidR="003962A2" w:rsidRPr="009577ED" w:rsidRDefault="003962A2" w:rsidP="003962A2">
      <w:pPr>
        <w:ind w:left="716"/>
        <w:jc w:val="both"/>
        <w:rPr>
          <w:rFonts w:asciiTheme="minorHAnsi" w:hAnsiTheme="minorHAnsi" w:cs="Calibri"/>
          <w:lang w:val="pt-PT" w:eastAsia="pt-BR"/>
        </w:rPr>
      </w:pPr>
    </w:p>
    <w:p w14:paraId="4D36D0E6" w14:textId="77777777" w:rsidR="003962A2" w:rsidRPr="009577ED" w:rsidRDefault="003962A2" w:rsidP="003962A2">
      <w:pPr>
        <w:pStyle w:val="PargrafodaLista"/>
        <w:numPr>
          <w:ilvl w:val="0"/>
          <w:numId w:val="35"/>
        </w:numPr>
        <w:suppressAutoHyphens/>
        <w:spacing w:after="0" w:line="240" w:lineRule="auto"/>
        <w:jc w:val="center"/>
        <w:rPr>
          <w:rFonts w:asciiTheme="minorHAnsi" w:hAnsiTheme="minorHAnsi" w:cs="Calibri"/>
          <w:b/>
          <w:lang w:eastAsia="pt-BR"/>
        </w:rPr>
      </w:pPr>
      <w:r w:rsidRPr="009577ED">
        <w:rPr>
          <w:rFonts w:asciiTheme="minorHAnsi" w:hAnsiTheme="minorHAnsi"/>
          <w:b/>
          <w:color w:val="000000"/>
          <w:lang w:eastAsia="pt-BR"/>
        </w:rPr>
        <w:t>OBRIGAÇÕES DA CONTRATADA:</w:t>
      </w:r>
    </w:p>
    <w:p w14:paraId="4AF8DA33" w14:textId="77777777" w:rsidR="003962A2" w:rsidRPr="009577ED" w:rsidRDefault="003962A2" w:rsidP="003962A2">
      <w:pPr>
        <w:ind w:left="360"/>
        <w:rPr>
          <w:rFonts w:asciiTheme="minorHAnsi" w:hAnsiTheme="minorHAnsi" w:cs="Calibri"/>
          <w:b/>
          <w:lang w:eastAsia="pt-BR"/>
        </w:rPr>
      </w:pPr>
    </w:p>
    <w:p w14:paraId="47D7BDC7" w14:textId="77777777" w:rsidR="003962A2" w:rsidRPr="009577ED" w:rsidRDefault="003962A2" w:rsidP="003962A2">
      <w:pPr>
        <w:numPr>
          <w:ilvl w:val="1"/>
          <w:numId w:val="35"/>
        </w:numPr>
        <w:autoSpaceDE w:val="0"/>
        <w:autoSpaceDN w:val="0"/>
        <w:adjustRightInd w:val="0"/>
        <w:jc w:val="both"/>
        <w:rPr>
          <w:rFonts w:asciiTheme="minorHAnsi" w:hAnsiTheme="minorHAnsi"/>
          <w:color w:val="000000"/>
          <w:lang w:eastAsia="pt-BR"/>
        </w:rPr>
      </w:pPr>
      <w:r w:rsidRPr="009577ED">
        <w:rPr>
          <w:rFonts w:asciiTheme="minorHAnsi" w:hAnsiTheme="minorHAnsi"/>
          <w:color w:val="000000"/>
          <w:lang w:eastAsia="pt-BR"/>
        </w:rPr>
        <w:t>Na emissão das Notas Fiscais e DANFES só poderão ser agrupados na mesma nota os itens que possuírem o mesmo detalhamento orçamentário, constante na planilha de especificações.</w:t>
      </w:r>
    </w:p>
    <w:p w14:paraId="3A9860AC" w14:textId="77777777" w:rsidR="003962A2" w:rsidRPr="009577ED" w:rsidRDefault="003962A2" w:rsidP="003962A2">
      <w:pPr>
        <w:numPr>
          <w:ilvl w:val="1"/>
          <w:numId w:val="35"/>
        </w:numPr>
        <w:autoSpaceDE w:val="0"/>
        <w:autoSpaceDN w:val="0"/>
        <w:adjustRightInd w:val="0"/>
        <w:jc w:val="both"/>
        <w:rPr>
          <w:rFonts w:asciiTheme="minorHAnsi" w:hAnsiTheme="minorHAnsi"/>
          <w:color w:val="000000"/>
          <w:lang w:eastAsia="pt-BR"/>
        </w:rPr>
      </w:pPr>
      <w:r w:rsidRPr="009577ED">
        <w:rPr>
          <w:rFonts w:asciiTheme="minorHAnsi" w:hAnsiTheme="minorHAnsi"/>
          <w:color w:val="000000"/>
          <w:lang w:eastAsia="pt-BR"/>
        </w:rPr>
        <w:t>Na emissão das Notas Fiscais e DANFES deverá ser informado o número do empenho.</w:t>
      </w:r>
    </w:p>
    <w:p w14:paraId="02C1771C" w14:textId="77777777" w:rsidR="003962A2" w:rsidRPr="009577ED" w:rsidRDefault="003962A2" w:rsidP="003962A2">
      <w:pPr>
        <w:numPr>
          <w:ilvl w:val="1"/>
          <w:numId w:val="35"/>
        </w:numPr>
        <w:autoSpaceDE w:val="0"/>
        <w:autoSpaceDN w:val="0"/>
        <w:adjustRightInd w:val="0"/>
        <w:jc w:val="both"/>
        <w:rPr>
          <w:rFonts w:asciiTheme="minorHAnsi" w:hAnsiTheme="minorHAnsi"/>
          <w:color w:val="000000"/>
          <w:lang w:eastAsia="pt-BR"/>
        </w:rPr>
      </w:pPr>
      <w:r w:rsidRPr="009577ED">
        <w:rPr>
          <w:rFonts w:asciiTheme="minorHAnsi" w:hAnsiTheme="minorHAnsi"/>
          <w:color w:val="000000"/>
          <w:lang w:eastAsia="pt-BR"/>
        </w:rPr>
        <w:t>Cumprir rigorosamente as normas vigentes relativas ao objeto, especialmente Lei Federal 8.078/90 (Código de Defesa do Consumidor), as Normas de Medicina e Segurança do Trabalho e demais normas e regulamentos pertinentes ao objeto desta licitação.</w:t>
      </w:r>
    </w:p>
    <w:p w14:paraId="530331BB" w14:textId="77777777" w:rsidR="003962A2" w:rsidRPr="009577ED" w:rsidRDefault="003962A2" w:rsidP="003962A2">
      <w:pPr>
        <w:numPr>
          <w:ilvl w:val="1"/>
          <w:numId w:val="35"/>
        </w:numPr>
        <w:autoSpaceDE w:val="0"/>
        <w:autoSpaceDN w:val="0"/>
        <w:adjustRightInd w:val="0"/>
        <w:jc w:val="both"/>
        <w:rPr>
          <w:rFonts w:asciiTheme="minorHAnsi" w:hAnsiTheme="minorHAnsi"/>
          <w:color w:val="000000"/>
          <w:lang w:eastAsia="pt-BR"/>
        </w:rPr>
      </w:pPr>
      <w:r w:rsidRPr="009577ED">
        <w:rPr>
          <w:rFonts w:asciiTheme="minorHAnsi" w:hAnsiTheme="minorHAnsi"/>
          <w:color w:val="000000"/>
          <w:lang w:eastAsia="pt-BR"/>
        </w:rPr>
        <w:t xml:space="preserve">Será de exclusiva responsabilidade da Contratada tudo quanto concorrerem à perfeita execução do Contrato tais como: </w:t>
      </w:r>
      <w:r>
        <w:rPr>
          <w:rFonts w:asciiTheme="minorHAnsi" w:hAnsiTheme="minorHAnsi"/>
          <w:color w:val="000000"/>
          <w:lang w:eastAsia="pt-BR"/>
        </w:rPr>
        <w:t xml:space="preserve">frete e entrega nos locais especificados no Anexo I e item 1 deste memorial, </w:t>
      </w:r>
      <w:r w:rsidRPr="009577ED">
        <w:rPr>
          <w:rFonts w:asciiTheme="minorHAnsi" w:hAnsiTheme="minorHAnsi"/>
          <w:color w:val="000000"/>
          <w:lang w:eastAsia="pt-BR"/>
        </w:rPr>
        <w:t>fornecimento de materiais e acessórios, transportes de materiais, fornecimento de mão-de-obra especializada</w:t>
      </w:r>
      <w:r>
        <w:rPr>
          <w:rFonts w:asciiTheme="minorHAnsi" w:hAnsiTheme="minorHAnsi"/>
          <w:color w:val="000000"/>
          <w:lang w:eastAsia="pt-BR"/>
        </w:rPr>
        <w:t xml:space="preserve"> para entrega dos materiais</w:t>
      </w:r>
      <w:r w:rsidRPr="009577ED">
        <w:rPr>
          <w:rFonts w:asciiTheme="minorHAnsi" w:hAnsiTheme="minorHAnsi"/>
          <w:color w:val="000000"/>
          <w:lang w:eastAsia="pt-BR"/>
        </w:rPr>
        <w:t>, recolhimento de impostos e contribuições, encargos sociais, trabalhistas, previdenciários e demais itens pertinentes, direta e indiretamente necessários à perfeita execução contratual.</w:t>
      </w:r>
    </w:p>
    <w:p w14:paraId="3C97B47E" w14:textId="77777777" w:rsidR="003962A2" w:rsidRPr="009577ED" w:rsidRDefault="003962A2" w:rsidP="003962A2">
      <w:pPr>
        <w:numPr>
          <w:ilvl w:val="1"/>
          <w:numId w:val="35"/>
        </w:numPr>
        <w:autoSpaceDE w:val="0"/>
        <w:autoSpaceDN w:val="0"/>
        <w:adjustRightInd w:val="0"/>
        <w:jc w:val="both"/>
        <w:rPr>
          <w:rFonts w:asciiTheme="minorHAnsi" w:hAnsiTheme="minorHAnsi"/>
          <w:lang w:eastAsia="pt-BR"/>
        </w:rPr>
      </w:pPr>
      <w:r w:rsidRPr="009577ED">
        <w:rPr>
          <w:rFonts w:asciiTheme="minorHAnsi" w:hAnsiTheme="minorHAnsi"/>
          <w:lang w:eastAsia="pt-BR"/>
        </w:rPr>
        <w:t xml:space="preserve">Não ceder a outrem os </w:t>
      </w:r>
      <w:r>
        <w:rPr>
          <w:rFonts w:asciiTheme="minorHAnsi" w:hAnsiTheme="minorHAnsi"/>
          <w:lang w:eastAsia="pt-BR"/>
        </w:rPr>
        <w:t>materiais</w:t>
      </w:r>
      <w:r w:rsidRPr="009577ED">
        <w:rPr>
          <w:rFonts w:asciiTheme="minorHAnsi" w:hAnsiTheme="minorHAnsi"/>
          <w:lang w:eastAsia="pt-BR"/>
        </w:rPr>
        <w:t xml:space="preserve"> contratados, no todo ou em parte, e utilizar exclusivamente mão-de-obra de seus empregados para a realização dos serviços, assumindo total responsabilidade pelos encargos previstos na legislação trabalhista e atos por eles praticados.</w:t>
      </w:r>
    </w:p>
    <w:p w14:paraId="22F42349" w14:textId="77777777" w:rsidR="003962A2" w:rsidRPr="009577ED" w:rsidRDefault="003962A2" w:rsidP="003962A2">
      <w:pPr>
        <w:numPr>
          <w:ilvl w:val="1"/>
          <w:numId w:val="35"/>
        </w:numPr>
        <w:autoSpaceDE w:val="0"/>
        <w:autoSpaceDN w:val="0"/>
        <w:adjustRightInd w:val="0"/>
        <w:jc w:val="both"/>
        <w:rPr>
          <w:rFonts w:asciiTheme="minorHAnsi" w:hAnsiTheme="minorHAnsi"/>
          <w:color w:val="000000"/>
          <w:lang w:eastAsia="pt-BR"/>
        </w:rPr>
      </w:pPr>
      <w:r w:rsidRPr="009577ED">
        <w:rPr>
          <w:rFonts w:asciiTheme="minorHAnsi" w:hAnsiTheme="minorHAnsi"/>
          <w:color w:val="000000"/>
          <w:lang w:eastAsia="pt-BR"/>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457749EF" w14:textId="77777777" w:rsidR="003962A2" w:rsidRDefault="003962A2" w:rsidP="003962A2">
      <w:pPr>
        <w:numPr>
          <w:ilvl w:val="1"/>
          <w:numId w:val="35"/>
        </w:numPr>
        <w:autoSpaceDE w:val="0"/>
        <w:autoSpaceDN w:val="0"/>
        <w:adjustRightInd w:val="0"/>
        <w:jc w:val="both"/>
        <w:rPr>
          <w:rFonts w:asciiTheme="minorHAnsi" w:hAnsiTheme="minorHAnsi"/>
          <w:color w:val="000000"/>
          <w:lang w:eastAsia="pt-BR"/>
        </w:rPr>
      </w:pPr>
      <w:r w:rsidRPr="009577ED">
        <w:rPr>
          <w:rFonts w:asciiTheme="minorHAnsi" w:hAnsiTheme="minorHAnsi"/>
          <w:color w:val="000000"/>
          <w:lang w:eastAsia="pt-BR"/>
        </w:rPr>
        <w:t xml:space="preserve"> Dispor e manter veículos e sistemas de comunicação eficiente, de forma a garantir o cumprimento dos prazos de atendimento.</w:t>
      </w:r>
    </w:p>
    <w:p w14:paraId="7116E2CC" w14:textId="36A3D035" w:rsidR="000D4AA0" w:rsidRPr="003962A2" w:rsidRDefault="003962A2" w:rsidP="003962A2">
      <w:pPr>
        <w:numPr>
          <w:ilvl w:val="1"/>
          <w:numId w:val="35"/>
        </w:numPr>
        <w:autoSpaceDE w:val="0"/>
        <w:autoSpaceDN w:val="0"/>
        <w:adjustRightInd w:val="0"/>
        <w:jc w:val="both"/>
        <w:rPr>
          <w:rFonts w:asciiTheme="minorHAnsi" w:hAnsiTheme="minorHAnsi"/>
          <w:color w:val="000000"/>
          <w:lang w:eastAsia="pt-BR"/>
        </w:rPr>
      </w:pPr>
      <w:r w:rsidRPr="003962A2">
        <w:rPr>
          <w:rFonts w:asciiTheme="minorHAnsi" w:hAnsiTheme="minorHAnsi"/>
          <w:color w:val="000000"/>
          <w:lang w:eastAsia="pt-BR"/>
        </w:rPr>
        <w:t>Zelar pela utilização por parte de seus funcionários de equipamentos de segurança pessoal, que devem ser adquiridos às expensas da Contratada. A resistência a não utilização destes poderá ensejar rescisão contratual.</w:t>
      </w:r>
    </w:p>
    <w:p w14:paraId="1607ADF7" w14:textId="77777777" w:rsidR="00082D65" w:rsidRPr="00532E55" w:rsidRDefault="00082D65" w:rsidP="00082D65">
      <w:pPr>
        <w:pageBreakBefore/>
        <w:tabs>
          <w:tab w:val="left" w:pos="204"/>
          <w:tab w:val="left" w:pos="720"/>
        </w:tabs>
        <w:autoSpaceDE w:val="0"/>
        <w:jc w:val="center"/>
        <w:rPr>
          <w:rFonts w:ascii="Calibri" w:hAnsi="Calibri" w:cs="Calibri"/>
          <w:b/>
        </w:rPr>
      </w:pPr>
      <w:r w:rsidRPr="00532E55">
        <w:rPr>
          <w:rFonts w:ascii="Calibri" w:hAnsi="Calibri" w:cs="Calibri"/>
          <w:b/>
        </w:rPr>
        <w:lastRenderedPageBreak/>
        <w:t>ANEXO II</w:t>
      </w:r>
    </w:p>
    <w:p w14:paraId="3FA987F7" w14:textId="69F168A1" w:rsidR="00082D65" w:rsidRDefault="00082D65" w:rsidP="00082D65">
      <w:pPr>
        <w:jc w:val="center"/>
        <w:rPr>
          <w:rFonts w:ascii="Calibri" w:hAnsi="Calibri" w:cs="Calibri"/>
          <w:b/>
        </w:rPr>
      </w:pPr>
      <w:r w:rsidRPr="00532E55">
        <w:rPr>
          <w:rFonts w:ascii="Calibri" w:hAnsi="Calibri" w:cs="Calibri"/>
          <w:b/>
        </w:rPr>
        <w:t xml:space="preserve">PREGÃO ELETRÔNICO Nº </w:t>
      </w:r>
      <w:r w:rsidR="00532E55" w:rsidRPr="00532E55">
        <w:rPr>
          <w:rFonts w:ascii="Calibri" w:hAnsi="Calibri" w:cs="Calibri"/>
          <w:b/>
        </w:rPr>
        <w:t>1457</w:t>
      </w:r>
      <w:r w:rsidR="00F2392A" w:rsidRPr="00532E55">
        <w:rPr>
          <w:rFonts w:ascii="Calibri" w:hAnsi="Calibri" w:cs="Calibri"/>
          <w:b/>
        </w:rPr>
        <w:t>/20</w:t>
      </w:r>
      <w:r w:rsidR="00095A81" w:rsidRPr="00532E55">
        <w:rPr>
          <w:rFonts w:ascii="Calibri" w:hAnsi="Calibri" w:cs="Calibri"/>
          <w:b/>
        </w:rPr>
        <w:t>2</w:t>
      </w:r>
      <w:r w:rsidR="00532E55" w:rsidRPr="00532E55">
        <w:rPr>
          <w:rFonts w:ascii="Calibri" w:hAnsi="Calibri" w:cs="Calibri"/>
          <w:b/>
        </w:rPr>
        <w:t>1</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14:paraId="4E262DB2" w14:textId="2DEB11B9" w:rsidR="00132E50" w:rsidRPr="00532E55" w:rsidRDefault="00132E50" w:rsidP="00532E55">
      <w:pPr>
        <w:pStyle w:val="Ttulo1"/>
        <w:numPr>
          <w:ilvl w:val="0"/>
          <w:numId w:val="0"/>
        </w:numPr>
        <w:tabs>
          <w:tab w:val="left" w:pos="1134"/>
        </w:tabs>
        <w:jc w:val="center"/>
        <w:rPr>
          <w:rFonts w:ascii="Calibri" w:hAnsi="Calibri" w:cs="Calibri"/>
          <w:bCs/>
          <w:szCs w:val="24"/>
        </w:rPr>
      </w:pPr>
      <w:r w:rsidRPr="00532E55">
        <w:rPr>
          <w:rFonts w:ascii="Calibri" w:hAnsi="Calibri" w:cs="Calibri"/>
          <w:bCs/>
          <w:szCs w:val="24"/>
        </w:rPr>
        <w:t>PREGÃO ELETRÔNICO nº</w:t>
      </w:r>
      <w:r w:rsidR="00084926" w:rsidRPr="00532E55">
        <w:rPr>
          <w:rFonts w:ascii="Calibri" w:hAnsi="Calibri" w:cs="Calibri"/>
          <w:bCs/>
          <w:szCs w:val="24"/>
        </w:rPr>
        <w:t xml:space="preserve"> </w:t>
      </w:r>
      <w:r w:rsidR="00532E55" w:rsidRPr="00532E55">
        <w:rPr>
          <w:rFonts w:ascii="Calibri" w:hAnsi="Calibri" w:cs="Calibri"/>
          <w:bCs/>
          <w:szCs w:val="24"/>
        </w:rPr>
        <w:t>1457</w:t>
      </w:r>
      <w:r w:rsidR="00F2392A" w:rsidRPr="00532E55">
        <w:rPr>
          <w:rFonts w:ascii="Calibri" w:hAnsi="Calibri" w:cs="Calibri"/>
          <w:bCs/>
          <w:szCs w:val="24"/>
        </w:rPr>
        <w:t>/20</w:t>
      </w:r>
      <w:r w:rsidR="00095A81" w:rsidRPr="00532E55">
        <w:rPr>
          <w:rFonts w:ascii="Calibri" w:hAnsi="Calibri" w:cs="Calibri"/>
          <w:bCs/>
          <w:szCs w:val="24"/>
        </w:rPr>
        <w:t>2</w:t>
      </w:r>
      <w:r w:rsidR="00532E55" w:rsidRPr="00532E55">
        <w:rPr>
          <w:rFonts w:ascii="Calibri" w:hAnsi="Calibri" w:cs="Calibri"/>
          <w:bCs/>
          <w:szCs w:val="24"/>
        </w:rPr>
        <w:t>1</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r w:rsidR="004D2E80">
        <w:rPr>
          <w:rFonts w:ascii="Calibri" w:hAnsi="Calibri" w:cs="Arial"/>
          <w:sz w:val="22"/>
          <w:szCs w:val="22"/>
        </w:rPr>
        <w:t>Dilmar Baretta</w:t>
      </w:r>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77777777" w:rsidR="00D83709" w:rsidRDefault="008521B0"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2E7CB6" w:rsidRPr="001C2CD0">
            <w:rPr>
              <w:rStyle w:val="TextodoEspaoReservado"/>
            </w:rPr>
            <w:t>Escolher um item.</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6"/>
          <w:footerReference w:type="default" r:id="rId17"/>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532E5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AE67EB" w:rsidRPr="00532E55">
        <w:rPr>
          <w:rFonts w:ascii="Calibri" w:hAnsi="Calibri" w:cs="Calibri"/>
          <w:b/>
        </w:rPr>
        <w:t>I</w:t>
      </w:r>
      <w:r w:rsidRPr="00532E55">
        <w:rPr>
          <w:rFonts w:ascii="Calibri" w:hAnsi="Calibri" w:cs="Calibri"/>
          <w:b/>
        </w:rPr>
        <w:t>V</w:t>
      </w:r>
    </w:p>
    <w:p w14:paraId="78F9566F" w14:textId="2945BD5B"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532E55">
        <w:rPr>
          <w:rFonts w:ascii="Calibri" w:hAnsi="Calibri"/>
          <w:sz w:val="24"/>
          <w14:shadow w14:blurRad="0" w14:dist="0" w14:dir="0" w14:sx="0" w14:sy="0" w14:kx="0" w14:ky="0" w14:algn="none">
            <w14:srgbClr w14:val="000000"/>
          </w14:shadow>
        </w:rPr>
        <w:t xml:space="preserve">PREGÃO ELETRÔNICO nº </w:t>
      </w:r>
      <w:r w:rsidR="00532E55" w:rsidRPr="00532E55">
        <w:rPr>
          <w:rFonts w:ascii="Calibri" w:hAnsi="Calibri"/>
          <w:sz w:val="24"/>
          <w14:shadow w14:blurRad="0" w14:dist="0" w14:dir="0" w14:sx="0" w14:sy="0" w14:kx="0" w14:ky="0" w14:algn="none">
            <w14:srgbClr w14:val="000000"/>
          </w14:shadow>
        </w:rPr>
        <w:t>1457</w:t>
      </w:r>
      <w:r w:rsidR="00F2392A" w:rsidRPr="00532E55">
        <w:rPr>
          <w:rFonts w:ascii="Calibri" w:hAnsi="Calibri"/>
          <w:sz w:val="24"/>
          <w14:shadow w14:blurRad="0" w14:dist="0" w14:dir="0" w14:sx="0" w14:sy="0" w14:kx="0" w14:ky="0" w14:algn="none">
            <w14:srgbClr w14:val="000000"/>
          </w14:shadow>
        </w:rPr>
        <w:t>/20</w:t>
      </w:r>
      <w:r w:rsidR="00095A81" w:rsidRPr="00532E55">
        <w:rPr>
          <w:rFonts w:ascii="Calibri" w:hAnsi="Calibri"/>
          <w:sz w:val="24"/>
          <w14:shadow w14:blurRad="0" w14:dist="0" w14:dir="0" w14:sx="0" w14:sy="0" w14:kx="0" w14:ky="0" w14:algn="none">
            <w14:srgbClr w14:val="000000"/>
          </w14:shadow>
        </w:rPr>
        <w:t>2</w:t>
      </w:r>
      <w:r w:rsidR="00532E55" w:rsidRPr="00532E55">
        <w:rPr>
          <w:rFonts w:ascii="Calibri" w:hAnsi="Calibri"/>
          <w:sz w:val="24"/>
          <w14:shadow w14:blurRad="0" w14:dist="0" w14:dir="0" w14:sx="0" w14:sy="0" w14:kx="0" w14:ky="0" w14:algn="none">
            <w14:srgbClr w14:val="000000"/>
          </w14:shadow>
        </w:rPr>
        <w:t>1</w:t>
      </w:r>
    </w:p>
    <w:p w14:paraId="1075D212"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158984D2" w:rsidR="00F81BF6" w:rsidRPr="009B21AF" w:rsidRDefault="00532E55" w:rsidP="00F81BF6">
      <w:pPr>
        <w:pStyle w:val="Recuodecorpodetexto2"/>
        <w:spacing w:line="240" w:lineRule="auto"/>
        <w:ind w:left="3827"/>
        <w:jc w:val="both"/>
        <w:rPr>
          <w:rFonts w:ascii="Calibri" w:hAnsi="Calibri"/>
          <w:bCs/>
          <w:sz w:val="22"/>
          <w:szCs w:val="22"/>
        </w:rPr>
      </w:pPr>
      <w:r w:rsidRPr="00532E55">
        <w:rPr>
          <w:rFonts w:ascii="Calibri" w:hAnsi="Calibri" w:cs="Calibri"/>
          <w:b/>
          <w:sz w:val="22"/>
          <w:szCs w:val="22"/>
        </w:rPr>
        <w:t>AQUISIÇÃO DE FERRAMENTAS, MATERIAIS DE CONSTRUÇÃO E EQUIPAMENTOS DE PROTEÇÃO INDIVIDUAL E COLETIVA PARA A UDESC</w:t>
      </w:r>
      <w:r w:rsidR="00A94E47" w:rsidRPr="009B21AF">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5E068F77"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a </w:t>
      </w:r>
      <w:r w:rsidR="003962A2" w:rsidRPr="003962A2">
        <w:rPr>
          <w:rFonts w:ascii="Calibri" w:hAnsi="Calibri" w:cs="Calibri"/>
          <w:b/>
          <w:color w:val="auto"/>
          <w:sz w:val="22"/>
          <w:szCs w:val="22"/>
        </w:rPr>
        <w:t>AQUISIÇÃO DE FERRAMENTAS, MATERIAIS DE CONSTRUÇÃO E EQUIPAMENTOS DE PROTEÇÃO INDIVIDUAL E COLETIVA PARA A UDESC</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 d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7ABC7342" w14:textId="57E21356" w:rsidR="00F81BF6" w:rsidRPr="007515E5" w:rsidRDefault="00F81BF6" w:rsidP="00F81BF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tem início na sua assinatura e término em 31 de dezembro de 20</w:t>
      </w:r>
      <w:r w:rsidR="00095A81">
        <w:rPr>
          <w:rFonts w:ascii="Calibri" w:hAnsi="Calibri" w:cs="Calibri"/>
          <w:bCs/>
          <w:szCs w:val="22"/>
        </w:rPr>
        <w:t>2</w:t>
      </w:r>
      <w:r w:rsidR="00787F42">
        <w:rPr>
          <w:rFonts w:ascii="Calibri" w:hAnsi="Calibri" w:cs="Calibri"/>
          <w:bCs/>
          <w:szCs w:val="22"/>
        </w:rPr>
        <w:t>2</w:t>
      </w:r>
      <w:r w:rsidRPr="007515E5">
        <w:rPr>
          <w:rFonts w:ascii="Calibri" w:hAnsi="Calibri" w:cs="Calibri"/>
          <w:bCs/>
          <w:szCs w:val="22"/>
        </w:rPr>
        <w:t>.</w:t>
      </w:r>
    </w:p>
    <w:p w14:paraId="2A9E95D3" w14:textId="77777777" w:rsidR="00F81BF6" w:rsidRPr="007515E5" w:rsidRDefault="00F81BF6" w:rsidP="00F81BF6">
      <w:pPr>
        <w:jc w:val="both"/>
        <w:rPr>
          <w:rFonts w:ascii="Calibri" w:hAnsi="Calibri" w:cs="Calibri"/>
          <w:b/>
          <w:sz w:val="22"/>
          <w:szCs w:val="22"/>
        </w:rPr>
      </w:pPr>
    </w:p>
    <w:p w14:paraId="20E69A65"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5ECB1F96" w14:textId="02A55DBA" w:rsidR="00787F42" w:rsidRDefault="00787F42" w:rsidP="002B3B6A">
      <w:pPr>
        <w:jc w:val="both"/>
        <w:rPr>
          <w:rFonts w:ascii="Calibri" w:hAnsi="Calibri" w:cs="Calibri"/>
          <w:bCs/>
          <w:color w:val="000000"/>
          <w:sz w:val="22"/>
          <w:szCs w:val="22"/>
        </w:rPr>
      </w:pPr>
      <w:bookmarkStart w:id="3" w:name="_Hlk38559687"/>
      <w:r w:rsidRPr="00787F42">
        <w:rPr>
          <w:rFonts w:ascii="Calibri" w:hAnsi="Calibri" w:cs="Calibri"/>
          <w:bCs/>
          <w:color w:val="000000"/>
          <w:sz w:val="22"/>
          <w:szCs w:val="22"/>
        </w:rPr>
        <w:t xml:space="preserve">I  –  A  UDESC  e  a  licitante  vencedora  declaram  que tem ciência da existência da Lei nº 13.709/2018 (Lei Geral   de   Proteção   de   Dados   -   LGPD)   e   se comprometem  a  adequar  todos  os  procedimentos internos ao </w:t>
      </w:r>
      <w:r w:rsidRPr="00787F42">
        <w:rPr>
          <w:rFonts w:ascii="Calibri" w:hAnsi="Calibri" w:cs="Calibri"/>
          <w:bCs/>
          <w:color w:val="000000"/>
          <w:sz w:val="22"/>
          <w:szCs w:val="22"/>
        </w:rPr>
        <w:lastRenderedPageBreak/>
        <w:t>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5800CD92" w14:textId="77777777" w:rsidR="00787F42" w:rsidRDefault="00787F42" w:rsidP="002B3B6A">
      <w:pPr>
        <w:jc w:val="both"/>
        <w:rPr>
          <w:rFonts w:ascii="Calibri" w:hAnsi="Calibri" w:cs="Calibri"/>
          <w:bCs/>
          <w:color w:val="000000"/>
          <w:sz w:val="22"/>
          <w:szCs w:val="22"/>
        </w:rPr>
      </w:pPr>
      <w:r w:rsidRPr="00787F42">
        <w:rPr>
          <w:rFonts w:ascii="Calibri" w:hAnsi="Calibri" w:cs="Calibri"/>
          <w:bCs/>
          <w:color w:val="000000"/>
          <w:sz w:val="22"/>
          <w:szCs w:val="22"/>
        </w:rPr>
        <w:t xml:space="preserve">II    –    A    UDESC    e    a    licitante    vencedora    se comprometem no sentido de que somente poderão </w:t>
      </w:r>
      <w:proofErr w:type="gramStart"/>
      <w:r w:rsidRPr="00787F42">
        <w:rPr>
          <w:rFonts w:ascii="Calibri" w:hAnsi="Calibri" w:cs="Calibri"/>
          <w:bCs/>
          <w:color w:val="000000"/>
          <w:sz w:val="22"/>
          <w:szCs w:val="22"/>
        </w:rPr>
        <w:t>tratar  dados</w:t>
      </w:r>
      <w:proofErr w:type="gramEnd"/>
      <w:r w:rsidRPr="00787F42">
        <w:rPr>
          <w:rFonts w:ascii="Calibri" w:hAnsi="Calibri" w:cs="Calibri"/>
          <w:bCs/>
          <w:color w:val="000000"/>
          <w:sz w:val="22"/>
          <w:szCs w:val="22"/>
        </w:rPr>
        <w:t xml:space="preserve">  pessoais  dos  usuários  dos  serviços contratados, nos limites e finalidades exclusivas do cumprimento  de  suas  obrigações  com  base  na presente    avença/instrumento    e    jamais    para qualquer outra finalidade. </w:t>
      </w:r>
    </w:p>
    <w:p w14:paraId="4597FFEA" w14:textId="77777777" w:rsidR="00787F42" w:rsidRDefault="00787F42" w:rsidP="002B3B6A">
      <w:pPr>
        <w:jc w:val="both"/>
        <w:rPr>
          <w:rFonts w:ascii="Calibri" w:hAnsi="Calibri" w:cs="Calibri"/>
          <w:bCs/>
          <w:color w:val="000000"/>
          <w:sz w:val="22"/>
          <w:szCs w:val="22"/>
        </w:rPr>
      </w:pPr>
      <w:r w:rsidRPr="00787F42">
        <w:rPr>
          <w:rFonts w:ascii="Calibri" w:hAnsi="Calibri" w:cs="Calibri"/>
          <w:bCs/>
          <w:color w:val="000000"/>
          <w:sz w:val="22"/>
          <w:szCs w:val="22"/>
        </w:rPr>
        <w:t xml:space="preserve">III-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1D09559B" w14:textId="3B9D925B" w:rsidR="00787F42" w:rsidRDefault="00787F42" w:rsidP="002B3B6A">
      <w:pPr>
        <w:jc w:val="both"/>
        <w:rPr>
          <w:rFonts w:ascii="Calibri" w:hAnsi="Calibri" w:cs="Calibri"/>
          <w:bCs/>
          <w:color w:val="000000"/>
          <w:sz w:val="22"/>
          <w:szCs w:val="22"/>
        </w:rPr>
      </w:pPr>
      <w:r w:rsidRPr="00787F42">
        <w:rPr>
          <w:rFonts w:ascii="Calibri" w:hAnsi="Calibri" w:cs="Calibri"/>
          <w:bCs/>
          <w:color w:val="000000"/>
          <w:sz w:val="22"/>
          <w:szCs w:val="22"/>
        </w:rPr>
        <w:t xml:space="preserve">IV - A UDESC e a licitante vencedora ficam obrigadas </w:t>
      </w:r>
      <w:proofErr w:type="gramStart"/>
      <w:r w:rsidRPr="00787F42">
        <w:rPr>
          <w:rFonts w:ascii="Calibri" w:hAnsi="Calibri" w:cs="Calibri"/>
          <w:bCs/>
          <w:color w:val="000000"/>
          <w:sz w:val="22"/>
          <w:szCs w:val="22"/>
        </w:rPr>
        <w:t>a  denunciar</w:t>
      </w:r>
      <w:proofErr w:type="gramEnd"/>
      <w:r w:rsidRPr="00787F42">
        <w:rPr>
          <w:rFonts w:ascii="Calibri" w:hAnsi="Calibri" w:cs="Calibri"/>
          <w:bCs/>
          <w:color w:val="000000"/>
          <w:sz w:val="22"/>
          <w:szCs w:val="22"/>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78C5F07F" w14:textId="77777777" w:rsidR="00787F42" w:rsidRDefault="00787F42" w:rsidP="002B3B6A">
      <w:pPr>
        <w:jc w:val="both"/>
        <w:rPr>
          <w:rFonts w:ascii="Calibri" w:hAnsi="Calibri" w:cs="Calibri"/>
          <w:bCs/>
          <w:color w:val="000000"/>
          <w:sz w:val="22"/>
          <w:szCs w:val="22"/>
        </w:rPr>
      </w:pPr>
    </w:p>
    <w:p w14:paraId="49BDC6E5" w14:textId="170CBD69"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3"/>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0F58E678"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CF431C">
        <w:rPr>
          <w:rFonts w:ascii="Calibri" w:hAnsi="Calibri" w:cs="Calibri"/>
          <w:bCs/>
          <w:color w:val="000000"/>
          <w:sz w:val="22"/>
          <w:szCs w:val="22"/>
        </w:rPr>
        <w:t>assumindo com exclusividade, os</w:t>
      </w:r>
      <w:r w:rsidR="00CF431C"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Pr="009B21AF">
        <w:rPr>
          <w:rFonts w:ascii="Calibri" w:hAnsi="Calibri" w:cs="Calibri"/>
          <w:bCs/>
          <w:sz w:val="22"/>
          <w:szCs w:val="22"/>
        </w:rPr>
        <w:t>amigavelmente</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lastRenderedPageBreak/>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3962A2"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w:t>
      </w:r>
      <w:r w:rsidRPr="003962A2">
        <w:rPr>
          <w:rFonts w:ascii="Calibri" w:hAnsi="Calibri" w:cs="Calibri"/>
          <w:bCs/>
          <w:sz w:val="22"/>
          <w:szCs w:val="22"/>
        </w:rPr>
        <w:t xml:space="preserve">assinam o presente Termo </w:t>
      </w:r>
      <w:r w:rsidR="00AE110C" w:rsidRPr="003962A2">
        <w:rPr>
          <w:rFonts w:ascii="Calibri" w:hAnsi="Calibri" w:cs="Calibri"/>
          <w:bCs/>
          <w:sz w:val="22"/>
          <w:szCs w:val="22"/>
        </w:rPr>
        <w:t>D</w:t>
      </w:r>
      <w:r w:rsidR="00C1105C" w:rsidRPr="003962A2">
        <w:rPr>
          <w:rFonts w:ascii="Calibri" w:hAnsi="Calibri" w:cs="Calibri"/>
          <w:bCs/>
          <w:sz w:val="22"/>
          <w:szCs w:val="22"/>
        </w:rPr>
        <w:t>igitalmente</w:t>
      </w:r>
      <w:r w:rsidRPr="003962A2">
        <w:rPr>
          <w:rFonts w:ascii="Calibri" w:hAnsi="Calibri" w:cs="Calibri"/>
          <w:bCs/>
          <w:sz w:val="22"/>
          <w:szCs w:val="22"/>
        </w:rPr>
        <w:t>.</w:t>
      </w:r>
    </w:p>
    <w:p w14:paraId="0FDDB5E5" w14:textId="77777777" w:rsidR="00F81BF6" w:rsidRPr="003962A2" w:rsidRDefault="00F81BF6" w:rsidP="00F81BF6">
      <w:pPr>
        <w:jc w:val="both"/>
        <w:rPr>
          <w:rFonts w:ascii="Calibri" w:eastAsia="Arial" w:hAnsi="Calibri" w:cs="Calibri"/>
          <w:bCs/>
          <w:sz w:val="22"/>
          <w:szCs w:val="22"/>
        </w:rPr>
      </w:pPr>
      <w:r w:rsidRPr="003962A2">
        <w:rPr>
          <w:rFonts w:ascii="Calibri" w:eastAsia="Arial" w:hAnsi="Calibri" w:cs="Calibri"/>
          <w:bCs/>
          <w:sz w:val="22"/>
          <w:szCs w:val="22"/>
        </w:rPr>
        <w:t xml:space="preserve">                                      </w:t>
      </w:r>
    </w:p>
    <w:p w14:paraId="4797C13F" w14:textId="5F6537AB" w:rsidR="00F81BF6" w:rsidRPr="009B21AF" w:rsidRDefault="008521B0"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3962A2">
            <w:rPr>
              <w:rFonts w:asciiTheme="minorHAnsi" w:hAnsiTheme="minorHAnsi" w:cstheme="minorHAnsi"/>
              <w:b/>
            </w:rPr>
            <w:t>Florianópolis/SC</w:t>
          </w:r>
        </w:sdtContent>
      </w:sdt>
      <w:r w:rsidR="00DC6BAC" w:rsidRPr="003962A2">
        <w:rPr>
          <w:rFonts w:ascii="Calibri" w:hAnsi="Calibri" w:cs="Calibri"/>
          <w:bCs/>
          <w:sz w:val="22"/>
          <w:szCs w:val="22"/>
        </w:rPr>
        <w:t>, conforme datas das assinaturas digitais</w:t>
      </w:r>
      <w:r w:rsidR="00F81BF6" w:rsidRPr="003962A2">
        <w:rPr>
          <w:rFonts w:ascii="Calibri" w:hAnsi="Calibri" w:cs="Calibri"/>
          <w:bCs/>
          <w:sz w:val="22"/>
          <w:szCs w:val="22"/>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4"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4"/>
    <w:p w14:paraId="03044B45" w14:textId="77777777" w:rsidR="00F803EB" w:rsidRPr="00E90298" w:rsidRDefault="00F803EB" w:rsidP="00F803EB">
      <w:pPr>
        <w:jc w:val="center"/>
        <w:rPr>
          <w:rFonts w:ascii="Calibri" w:hAnsi="Calibri" w:cs="Arial"/>
          <w:bCs/>
          <w:sz w:val="10"/>
          <w:szCs w:val="10"/>
        </w:rPr>
      </w:pPr>
    </w:p>
    <w:p w14:paraId="56C83696" w14:textId="3B5FE2CA" w:rsidR="00F803EB" w:rsidRPr="003962A2"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nº </w:t>
      </w:r>
      <w:r w:rsidR="003962A2" w:rsidRPr="003962A2">
        <w:rPr>
          <w:rFonts w:ascii="Calibri" w:hAnsi="Calibri" w:cs="Arial"/>
          <w:bCs w:val="0"/>
          <w:szCs w:val="22"/>
        </w:rPr>
        <w:t>1457</w:t>
      </w:r>
      <w:r w:rsidR="00F2392A" w:rsidRPr="003962A2">
        <w:rPr>
          <w:rFonts w:ascii="Calibri" w:hAnsi="Calibri" w:cs="Arial"/>
          <w:bCs w:val="0"/>
          <w:szCs w:val="22"/>
        </w:rPr>
        <w:t>/20</w:t>
      </w:r>
      <w:r w:rsidR="00095A81" w:rsidRPr="003962A2">
        <w:rPr>
          <w:rFonts w:ascii="Calibri" w:hAnsi="Calibri" w:cs="Arial"/>
          <w:bCs w:val="0"/>
          <w:szCs w:val="22"/>
        </w:rPr>
        <w:t>2</w:t>
      </w:r>
      <w:r w:rsidR="003962A2" w:rsidRPr="003962A2">
        <w:rPr>
          <w:rFonts w:ascii="Calibri" w:hAnsi="Calibri" w:cs="Arial"/>
          <w:bCs w:val="0"/>
          <w:szCs w:val="22"/>
        </w:rPr>
        <w:t>1</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3962A2"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E90298" w:rsidRDefault="00F803EB" w:rsidP="00FA48CA">
            <w:pPr>
              <w:ind w:left="-2213"/>
              <w:jc w:val="center"/>
              <w:rPr>
                <w:rFonts w:ascii="Calibri" w:hAnsi="Calibri" w:cs="Arial"/>
                <w:bCs/>
                <w:sz w:val="22"/>
                <w:szCs w:val="22"/>
              </w:rPr>
            </w:pPr>
            <w:r w:rsidRPr="003962A2">
              <w:rPr>
                <w:rFonts w:ascii="Calibri" w:hAnsi="Calibri" w:cs="Arial"/>
                <w:bCs/>
                <w:sz w:val="22"/>
                <w:szCs w:val="22"/>
              </w:rPr>
              <w:t>MODELO DE AUTORIZAÇÃO DE FORNECIMENTO</w:t>
            </w:r>
            <w:r w:rsidR="00BB2DC6" w:rsidRPr="003962A2">
              <w:rPr>
                <w:rFonts w:ascii="Calibri" w:hAnsi="Calibri" w:cs="Arial"/>
                <w:bCs/>
                <w:sz w:val="22"/>
                <w:szCs w:val="22"/>
              </w:rPr>
              <w:t>/ORDEM DE SERVIÇO</w:t>
            </w:r>
          </w:p>
          <w:p w14:paraId="6423784F" w14:textId="77777777" w:rsidR="00F803EB" w:rsidRPr="00E90298" w:rsidRDefault="00F803EB" w:rsidP="00FA48CA">
            <w:pPr>
              <w:spacing w:line="120" w:lineRule="auto"/>
              <w:rPr>
                <w:rFonts w:ascii="Calibri" w:eastAsia="Arial Unicode MS" w:hAnsi="Calibri" w:cs="Arial"/>
                <w:b/>
                <w:sz w:val="22"/>
                <w:szCs w:val="22"/>
              </w:rPr>
            </w:pPr>
          </w:p>
        </w:tc>
      </w:tr>
    </w:tbl>
    <w:p w14:paraId="79BDED59" w14:textId="64DB4421"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3962A2">
        <w:rPr>
          <w:rFonts w:ascii="Calibri" w:hAnsi="Calibri" w:cs="Arial"/>
          <w:sz w:val="20"/>
          <w:szCs w:val="20"/>
        </w:rPr>
        <w:t>1</w:t>
      </w:r>
    </w:p>
    <w:p w14:paraId="064759CF" w14:textId="6560744F"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3962A2">
        <w:rPr>
          <w:rFonts w:ascii="Calibri" w:hAnsi="Calibri"/>
          <w:sz w:val="20"/>
          <w:szCs w:val="20"/>
        </w:rPr>
        <w:t>1</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8"/>
          <w:footerReference w:type="default" r:id="rId19"/>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14:paraId="2C2D20AA" w14:textId="5D403424" w:rsidR="007A6B3A" w:rsidRPr="005711D8" w:rsidRDefault="00483AF3" w:rsidP="00BB2DC6">
      <w:pPr>
        <w:pStyle w:val="Ttulo8"/>
        <w:rPr>
          <w:rFonts w:ascii="Calibri" w:hAnsi="Calibri"/>
          <w:szCs w:val="22"/>
          <w:lang w:val="pt-PT"/>
        </w:rPr>
      </w:pPr>
      <w:r>
        <w:rPr>
          <w:rFonts w:ascii="Calibri" w:hAnsi="Calibri"/>
          <w:b w:val="0"/>
          <w:szCs w:val="22"/>
          <w:lang w:val="pt-PT"/>
        </w:rPr>
        <w:t>PREGÃO ELETRÔ</w:t>
      </w:r>
      <w:r w:rsidRPr="003962A2">
        <w:rPr>
          <w:rFonts w:ascii="Calibri" w:hAnsi="Calibri"/>
          <w:b w:val="0"/>
          <w:szCs w:val="22"/>
          <w:lang w:val="pt-PT"/>
        </w:rPr>
        <w:t xml:space="preserve">NICO Nº </w:t>
      </w:r>
      <w:r w:rsidR="003962A2" w:rsidRPr="003962A2">
        <w:rPr>
          <w:rFonts w:ascii="Calibri" w:hAnsi="Calibri"/>
          <w:b w:val="0"/>
          <w:szCs w:val="22"/>
          <w:lang w:val="pt-PT"/>
        </w:rPr>
        <w:t>1457</w:t>
      </w:r>
      <w:r w:rsidR="00F2392A" w:rsidRPr="003962A2">
        <w:rPr>
          <w:rFonts w:ascii="Calibri" w:hAnsi="Calibri"/>
          <w:b w:val="0"/>
          <w:szCs w:val="22"/>
          <w:lang w:val="pt-PT"/>
        </w:rPr>
        <w:t>/20</w:t>
      </w:r>
      <w:r w:rsidR="00095A81" w:rsidRPr="003962A2">
        <w:rPr>
          <w:rFonts w:ascii="Calibri" w:hAnsi="Calibri"/>
          <w:b w:val="0"/>
          <w:szCs w:val="22"/>
          <w:lang w:val="pt-PT"/>
        </w:rPr>
        <w:t>2</w:t>
      </w:r>
      <w:r w:rsidR="003962A2" w:rsidRPr="003962A2">
        <w:rPr>
          <w:rFonts w:ascii="Calibri" w:hAnsi="Calibri"/>
          <w:b w:val="0"/>
          <w:szCs w:val="22"/>
          <w:lang w:val="pt-PT"/>
        </w:rPr>
        <w:t>1</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77777777" w:rsidR="007A6B3A" w:rsidRPr="005711D8" w:rsidRDefault="007A6B3A" w:rsidP="007A6B3A">
      <w:pPr>
        <w:jc w:val="both"/>
        <w:rPr>
          <w:rFonts w:ascii="Calibri" w:hAnsi="Calibri"/>
          <w:sz w:val="22"/>
          <w:szCs w:val="22"/>
        </w:rPr>
      </w:pPr>
      <w:r w:rsidRPr="005711D8">
        <w:rPr>
          <w:rFonts w:ascii="Calibri" w:hAnsi="Calibri"/>
          <w:sz w:val="22"/>
          <w:szCs w:val="22"/>
        </w:rPr>
        <w:t>CNPJ/CPF/MF:</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F412C7" w:rsidRDefault="00F412C7">
      <w:r>
        <w:separator/>
      </w:r>
    </w:p>
  </w:endnote>
  <w:endnote w:type="continuationSeparator" w:id="0">
    <w:p w14:paraId="75E7FA73" w14:textId="77777777" w:rsidR="00F412C7" w:rsidRDefault="00F41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22DB68DC" w:rsidR="00B630C3" w:rsidRDefault="00352F71" w:rsidP="00352F71">
    <w:pPr>
      <w:pStyle w:val="Rodap"/>
      <w:tabs>
        <w:tab w:val="clear" w:pos="4419"/>
        <w:tab w:val="center" w:pos="0"/>
      </w:tabs>
      <w:rPr>
        <w:color w:val="0000FF"/>
        <w:sz w:val="14"/>
      </w:rPr>
    </w:pPr>
    <w:r w:rsidRPr="00532E55">
      <w:rPr>
        <w:sz w:val="14"/>
      </w:rPr>
      <w:t xml:space="preserve">PE </w:t>
    </w:r>
    <w:r w:rsidR="00532E55" w:rsidRPr="00532E55">
      <w:rPr>
        <w:sz w:val="14"/>
      </w:rPr>
      <w:t>1457</w:t>
    </w:r>
    <w:r w:rsidRPr="00532E55">
      <w:rPr>
        <w:sz w:val="14"/>
      </w:rPr>
      <w:t>/202</w:t>
    </w:r>
    <w:r w:rsidR="006A4BB4" w:rsidRPr="00532E55">
      <w:rPr>
        <w:sz w:val="14"/>
      </w:rPr>
      <w:t>1</w:t>
    </w:r>
    <w:r>
      <w:rPr>
        <w:sz w:val="14"/>
      </w:rPr>
      <w:t xml:space="preserve">                                                                                                                            </w:t>
    </w:r>
    <w:r w:rsidR="00B630C3">
      <w:rPr>
        <w:sz w:val="14"/>
      </w:rPr>
      <w:t xml:space="preserve">                                                                                                               Página </w:t>
    </w:r>
    <w:r w:rsidR="00B630C3">
      <w:rPr>
        <w:sz w:val="14"/>
      </w:rPr>
      <w:fldChar w:fldCharType="begin"/>
    </w:r>
    <w:r w:rsidR="00B630C3">
      <w:rPr>
        <w:sz w:val="14"/>
      </w:rPr>
      <w:instrText xml:space="preserve"> PAGE </w:instrText>
    </w:r>
    <w:r w:rsidR="00B630C3">
      <w:rPr>
        <w:sz w:val="14"/>
      </w:rPr>
      <w:fldChar w:fldCharType="separate"/>
    </w:r>
    <w:r w:rsidR="00CF431C">
      <w:rPr>
        <w:noProof/>
        <w:sz w:val="14"/>
      </w:rPr>
      <w:t>16</w:t>
    </w:r>
    <w:r w:rsidR="00B630C3">
      <w:rPr>
        <w:sz w:val="14"/>
      </w:rPr>
      <w:fldChar w:fldCharType="end"/>
    </w:r>
    <w:r w:rsidR="00B630C3">
      <w:rPr>
        <w:sz w:val="14"/>
      </w:rPr>
      <w:t xml:space="preserve"> de </w:t>
    </w:r>
    <w:r w:rsidR="00B630C3">
      <w:rPr>
        <w:sz w:val="14"/>
      </w:rPr>
      <w:fldChar w:fldCharType="begin"/>
    </w:r>
    <w:r w:rsidR="00B630C3">
      <w:rPr>
        <w:sz w:val="14"/>
      </w:rPr>
      <w:instrText xml:space="preserve"> NUMPAGES \*Arabic </w:instrText>
    </w:r>
    <w:r w:rsidR="00B630C3">
      <w:rPr>
        <w:sz w:val="14"/>
      </w:rPr>
      <w:fldChar w:fldCharType="separate"/>
    </w:r>
    <w:r w:rsidR="00CF431C">
      <w:rPr>
        <w:noProof/>
        <w:sz w:val="14"/>
      </w:rPr>
      <w:t>18</w:t>
    </w:r>
    <w:r w:rsidR="00B630C3">
      <w:rPr>
        <w:sz w:val="14"/>
      </w:rPr>
      <w:fldChar w:fldCharType="end"/>
    </w:r>
    <w:r w:rsidR="00B630C3">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8B37F" w14:textId="26441FEC" w:rsidR="00F803EB" w:rsidRDefault="00F803EB" w:rsidP="00212B50">
    <w:pPr>
      <w:jc w:val="right"/>
      <w:rPr>
        <w:rFonts w:ascii="Arial" w:hAnsi="Arial" w:cs="Arial"/>
        <w:sz w:val="16"/>
      </w:rPr>
    </w:pPr>
    <w:r>
      <w:rPr>
        <w:rFonts w:ascii="Arial" w:hAnsi="Arial" w:cs="Arial"/>
        <w:sz w:val="16"/>
      </w:rPr>
      <w:t xml:space="preserve">Página </w:t>
    </w:r>
    <w:r>
      <w:rPr>
        <w:rFonts w:ascii="Arial" w:hAnsi="Arial" w:cs="Arial"/>
        <w:sz w:val="16"/>
      </w:rPr>
      <w:fldChar w:fldCharType="begin"/>
    </w:r>
    <w:r>
      <w:rPr>
        <w:rFonts w:ascii="Arial" w:hAnsi="Arial" w:cs="Arial"/>
        <w:sz w:val="16"/>
      </w:rPr>
      <w:instrText xml:space="preserve"> PAGE </w:instrText>
    </w:r>
    <w:r>
      <w:rPr>
        <w:rFonts w:ascii="Arial" w:hAnsi="Arial" w:cs="Arial"/>
        <w:sz w:val="16"/>
      </w:rPr>
      <w:fldChar w:fldCharType="separate"/>
    </w:r>
    <w:r w:rsidR="00CF431C">
      <w:rPr>
        <w:rFonts w:ascii="Arial" w:hAnsi="Arial" w:cs="Arial"/>
        <w:noProof/>
        <w:sz w:val="16"/>
      </w:rPr>
      <w:t>18</w:t>
    </w:r>
    <w:r>
      <w:rPr>
        <w:rFonts w:ascii="Arial" w:hAnsi="Arial" w:cs="Arial"/>
        <w:sz w:val="16"/>
      </w:rPr>
      <w:fldChar w:fldCharType="end"/>
    </w:r>
    <w:r>
      <w:rPr>
        <w:rFonts w:ascii="Arial" w:hAnsi="Arial" w:cs="Arial"/>
        <w:sz w:val="16"/>
      </w:rPr>
      <w:t xml:space="preserve"> de </w:t>
    </w:r>
    <w:r>
      <w:rPr>
        <w:rFonts w:ascii="Arial" w:hAnsi="Arial" w:cs="Arial"/>
        <w:sz w:val="16"/>
      </w:rPr>
      <w:fldChar w:fldCharType="begin"/>
    </w:r>
    <w:r>
      <w:rPr>
        <w:rFonts w:ascii="Arial" w:hAnsi="Arial" w:cs="Arial"/>
        <w:sz w:val="16"/>
      </w:rPr>
      <w:instrText xml:space="preserve"> NUMPAGE \*Arabic </w:instrText>
    </w:r>
    <w:r>
      <w:rPr>
        <w:rFonts w:ascii="Arial" w:hAnsi="Arial" w:cs="Arial"/>
        <w:sz w:val="16"/>
      </w:rPr>
      <w:fldChar w:fldCharType="separate"/>
    </w:r>
    <w:r w:rsidR="002E7CB6">
      <w:rPr>
        <w:rFonts w:ascii="Arial" w:hAnsi="Arial" w:cs="Arial"/>
        <w:noProof/>
        <w:sz w:val="16"/>
      </w:rPr>
      <w:t>1</w:t>
    </w:r>
    <w:r>
      <w:rPr>
        <w:rFonts w:ascii="Arial" w:hAnsi="Arial" w:cs="Arial"/>
        <w:sz w:val="16"/>
      </w:rPr>
      <w:fldChar w:fldCharType="end"/>
    </w:r>
    <w:r w:rsidR="003962A2">
      <w:rPr>
        <w:rFonts w:ascii="Arial" w:hAnsi="Arial" w:cs="Arial"/>
        <w:sz w:val="16"/>
      </w:rPr>
      <w:t>9</w:t>
    </w:r>
    <w:r>
      <w:rPr>
        <w:rFonts w:ascii="Arial" w:hAnsi="Arial" w:cs="Arial"/>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F412C7" w:rsidRDefault="00F412C7">
      <w:r>
        <w:separator/>
      </w:r>
    </w:p>
  </w:footnote>
  <w:footnote w:type="continuationSeparator" w:id="0">
    <w:p w14:paraId="76988453" w14:textId="77777777" w:rsidR="00F412C7" w:rsidRDefault="00F412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6A59DF" w:rsidRDefault="00D9682D">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B44B3A" w:rsidRPr="006A59DF" w:rsidRDefault="00B44B3A">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3F846" w14:textId="77777777" w:rsidR="00F803EB" w:rsidRPr="00A36649" w:rsidRDefault="00D9682D" w:rsidP="00FA48CA">
    <w:pPr>
      <w:ind w:left="1418"/>
      <w:rPr>
        <w:rFonts w:ascii="Calibri" w:hAnsi="Calibri"/>
        <w:sz w:val="20"/>
        <w:szCs w:val="20"/>
      </w:rPr>
    </w:pPr>
    <w:r>
      <w:rPr>
        <w:rFonts w:ascii="Calibri" w:hAnsi="Calibri"/>
        <w:b/>
        <w:noProof/>
        <w:sz w:val="20"/>
        <w:szCs w:val="20"/>
        <w:lang w:eastAsia="pt-BR"/>
      </w:rPr>
      <w:drawing>
        <wp:anchor distT="0" distB="0" distL="114300" distR="114300" simplePos="0" relativeHeight="251657728" behindDoc="0" locked="0" layoutInCell="1" allowOverlap="1" wp14:anchorId="29D57B9E" wp14:editId="7DF41B56">
          <wp:simplePos x="0" y="0"/>
          <wp:positionH relativeFrom="column">
            <wp:posOffset>212090</wp:posOffset>
          </wp:positionH>
          <wp:positionV relativeFrom="paragraph">
            <wp:posOffset>60960</wp:posOffset>
          </wp:positionV>
          <wp:extent cx="594995" cy="483235"/>
          <wp:effectExtent l="0" t="0" r="0" b="0"/>
          <wp:wrapNone/>
          <wp:docPr id="1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995" cy="483235"/>
                  </a:xfrm>
                  <a:prstGeom prst="rect">
                    <a:avLst/>
                  </a:prstGeom>
                  <a:noFill/>
                  <a:ln>
                    <a:noFill/>
                  </a:ln>
                </pic:spPr>
              </pic:pic>
            </a:graphicData>
          </a:graphic>
          <wp14:sizeRelH relativeFrom="page">
            <wp14:pctWidth>0</wp14:pctWidth>
          </wp14:sizeRelH>
          <wp14:sizeRelV relativeFrom="page">
            <wp14:pctHeight>0</wp14:pctHeight>
          </wp14:sizeRelV>
        </wp:anchor>
      </w:drawing>
    </w:r>
    <w:r w:rsidR="00F803EB" w:rsidRPr="00A36649">
      <w:rPr>
        <w:rFonts w:ascii="Calibri" w:hAnsi="Calibri"/>
        <w:b/>
        <w:sz w:val="20"/>
        <w:szCs w:val="20"/>
      </w:rPr>
      <w:t>ESTADO DE SANTA CATARINA</w:t>
    </w:r>
    <w:r w:rsidR="00F803EB" w:rsidRPr="00A36649">
      <w:rPr>
        <w:rFonts w:ascii="Calibri" w:hAnsi="Calibri"/>
        <w:sz w:val="20"/>
        <w:szCs w:val="20"/>
      </w:rPr>
      <w:t xml:space="preserve"> </w:t>
    </w:r>
  </w:p>
  <w:p w14:paraId="356878C9" w14:textId="77777777" w:rsidR="00F803EB" w:rsidRPr="00A36649" w:rsidRDefault="00F803EB" w:rsidP="00FA48CA">
    <w:pPr>
      <w:ind w:left="1418"/>
      <w:rPr>
        <w:rFonts w:ascii="Calibri" w:hAnsi="Calibri"/>
        <w:sz w:val="20"/>
        <w:szCs w:val="20"/>
      </w:rPr>
    </w:pPr>
    <w:r w:rsidRPr="00A36649">
      <w:rPr>
        <w:rFonts w:ascii="Calibri" w:hAnsi="Calibri"/>
        <w:b/>
        <w:sz w:val="20"/>
        <w:szCs w:val="20"/>
      </w:rPr>
      <w:t>FUNDAÇÃO UNIVERSIDADE DO ESTADO DE SANTA CATARINA</w:t>
    </w:r>
  </w:p>
  <w:p w14:paraId="03EE8B51" w14:textId="77777777" w:rsidR="00F803EB" w:rsidRPr="00A36649" w:rsidRDefault="00F803EB" w:rsidP="00FA48CA">
    <w:pPr>
      <w:pStyle w:val="Cabealho"/>
      <w:ind w:left="1418"/>
      <w:rPr>
        <w:rFonts w:ascii="Calibri" w:hAnsi="Calibri" w:cs="Calibri"/>
        <w:b/>
        <w:lang w:val="pt-BR"/>
      </w:rPr>
    </w:pPr>
    <w:r w:rsidRPr="00A36649">
      <w:rPr>
        <w:rFonts w:ascii="Calibri" w:hAnsi="Calibri" w:cs="Calibri"/>
        <w:b/>
        <w:lang w:val="pt-BR"/>
      </w:rPr>
      <w:t>PRÓ-REITORIA DE ADMINISTRAÇÃO – PROAD</w:t>
    </w:r>
  </w:p>
  <w:p w14:paraId="71636329" w14:textId="77777777" w:rsidR="00F803EB" w:rsidRPr="00A36649" w:rsidRDefault="00F803EB" w:rsidP="00FA48CA">
    <w:pPr>
      <w:pStyle w:val="Cabealho"/>
      <w:ind w:left="1418"/>
      <w:rPr>
        <w:rFonts w:ascii="Calibri" w:hAnsi="Calibri" w:cs="Calibri"/>
        <w:b/>
        <w:lang w:val="pt-BR"/>
      </w:rPr>
    </w:pPr>
    <w:r w:rsidRPr="00A36649">
      <w:rPr>
        <w:rFonts w:ascii="Calibri" w:hAnsi="Calibri" w:cs="Calibri"/>
        <w:b/>
        <w:lang w:val="pt-BR"/>
      </w:rPr>
      <w:t xml:space="preserve">COORDENADORIA DE LICITAÇÕES E COMPRAS - CLC         </w:t>
    </w:r>
  </w:p>
  <w:p w14:paraId="0CE019B4" w14:textId="77777777" w:rsidR="00F803EB" w:rsidRDefault="00F803EB" w:rsidP="00FA48CA">
    <w:pPr>
      <w:ind w:left="567"/>
      <w:rPr>
        <w:b/>
      </w:rPr>
    </w:pPr>
  </w:p>
  <w:p w14:paraId="0C46C0F9" w14:textId="77777777" w:rsidR="00F803EB" w:rsidRDefault="00F803EB">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2FA04E4"/>
    <w:multiLevelType w:val="multilevel"/>
    <w:tmpl w:val="F76A3598"/>
    <w:lvl w:ilvl="0">
      <w:start w:val="1"/>
      <w:numFmt w:val="decimal"/>
      <w:lvlText w:val="%1."/>
      <w:lvlJc w:val="left"/>
      <w:pPr>
        <w:ind w:left="502" w:hanging="360"/>
      </w:pPr>
      <w:rPr>
        <w:rFonts w:hint="default"/>
      </w:rPr>
    </w:lvl>
    <w:lvl w:ilvl="1">
      <w:start w:val="1"/>
      <w:numFmt w:val="decimal"/>
      <w:lvlText w:val="%1.%2."/>
      <w:lvlJc w:val="left"/>
      <w:pPr>
        <w:ind w:left="716" w:hanging="432"/>
      </w:pPr>
      <w:rPr>
        <w:b/>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2"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4"/>
  </w:num>
  <w:num w:numId="6">
    <w:abstractNumId w:val="8"/>
  </w:num>
  <w:num w:numId="7">
    <w:abstractNumId w:val="5"/>
  </w:num>
  <w:num w:numId="8">
    <w:abstractNumId w:val="7"/>
  </w:num>
  <w:num w:numId="9">
    <w:abstractNumId w:val="11"/>
  </w:num>
  <w:num w:numId="10">
    <w:abstractNumId w:val="14"/>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4"/>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4"/>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4"/>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4"/>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2"/>
  </w:num>
  <w:num w:numId="33">
    <w:abstractNumId w:val="13"/>
  </w:num>
  <w:num w:numId="34">
    <w:abstractNumId w:val="0"/>
  </w:num>
  <w:num w:numId="35">
    <w:abstractNumId w:val="1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505"/>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2A2"/>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2E55"/>
    <w:rsid w:val="00533F16"/>
    <w:rsid w:val="005343D7"/>
    <w:rsid w:val="005348D1"/>
    <w:rsid w:val="00535608"/>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4D2D"/>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87F42"/>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AF0A4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83D0B-3331-4229-ACE3-1CC90A33B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19</Pages>
  <Words>9157</Words>
  <Characters>49450</Characters>
  <Application>Microsoft Office Word</Application>
  <DocSecurity>0</DocSecurity>
  <Lines>412</Lines>
  <Paragraphs>116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58491</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ERICO KRETZER JUNIOR</cp:lastModifiedBy>
  <cp:revision>16</cp:revision>
  <cp:lastPrinted>2022-01-03T20:10:00Z</cp:lastPrinted>
  <dcterms:created xsi:type="dcterms:W3CDTF">2020-05-14T18:48:00Z</dcterms:created>
  <dcterms:modified xsi:type="dcterms:W3CDTF">2022-01-03T20:12:00Z</dcterms:modified>
</cp:coreProperties>
</file>